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FF22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402DA05" w14:textId="77777777">
        <w:tc>
          <w:tcPr>
            <w:tcW w:w="10419" w:type="dxa"/>
            <w:shd w:val="clear" w:color="auto" w:fill="auto"/>
          </w:tcPr>
          <w:p w14:paraId="23D9D4A8" w14:textId="77777777" w:rsidR="00472B25" w:rsidRDefault="00804803">
            <w:pPr>
              <w:pStyle w:val="Pieddepage"/>
              <w:tabs>
                <w:tab w:val="clear" w:pos="4536"/>
                <w:tab w:val="clear" w:pos="9072"/>
              </w:tabs>
              <w:jc w:val="center"/>
              <w:rPr>
                <w:rFonts w:ascii="Arial" w:hAnsi="Arial" w:cs="Arial"/>
              </w:rPr>
            </w:pPr>
            <w:r>
              <w:rPr>
                <w:rFonts w:ascii="Arial" w:hAnsi="Arial" w:cs="Arial"/>
              </w:rPr>
              <w:pict w14:anchorId="5E7E2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2pt;height:46.9pt" filled="t">
                  <v:fill color2="black"/>
                  <v:imagedata r:id="rId11" o:title=""/>
                </v:shape>
              </w:pict>
            </w:r>
          </w:p>
          <w:p w14:paraId="76BFE8A0" w14:textId="77777777" w:rsidR="00472B25" w:rsidRDefault="00472B25">
            <w:pPr>
              <w:pStyle w:val="Pieddepage"/>
              <w:tabs>
                <w:tab w:val="clear" w:pos="4536"/>
                <w:tab w:val="clear" w:pos="9072"/>
              </w:tabs>
              <w:jc w:val="center"/>
              <w:rPr>
                <w:rFonts w:ascii="Arial" w:hAnsi="Arial" w:cs="Arial"/>
              </w:rPr>
            </w:pPr>
          </w:p>
          <w:p w14:paraId="3B4C39C9"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651B101"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7005D2A" w14:textId="77777777" w:rsidR="00472B25" w:rsidRDefault="00472B25">
            <w:pPr>
              <w:pStyle w:val="Pieddepage"/>
              <w:tabs>
                <w:tab w:val="clear" w:pos="4536"/>
                <w:tab w:val="clear" w:pos="9072"/>
              </w:tabs>
              <w:jc w:val="center"/>
            </w:pPr>
          </w:p>
        </w:tc>
      </w:tr>
    </w:tbl>
    <w:p w14:paraId="1C72A96A"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6D46F71" w14:textId="77777777">
        <w:tc>
          <w:tcPr>
            <w:tcW w:w="9288" w:type="dxa"/>
            <w:shd w:val="clear" w:color="auto" w:fill="66CCFF"/>
          </w:tcPr>
          <w:p w14:paraId="75DA18C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4AF673BF" w14:textId="77777777" w:rsidR="00472B25" w:rsidRDefault="00472B25">
            <w:pPr>
              <w:pStyle w:val="Titre8"/>
              <w:tabs>
                <w:tab w:val="num" w:pos="0"/>
                <w:tab w:val="right" w:pos="9639"/>
              </w:tabs>
              <w:rPr>
                <w:sz w:val="28"/>
                <w:szCs w:val="28"/>
              </w:rPr>
            </w:pPr>
            <w:r>
              <w:rPr>
                <w:caps/>
                <w:sz w:val="28"/>
                <w:szCs w:val="28"/>
              </w:rPr>
              <w:t>DECLARATION DU candidat INDIVIDUEL</w:t>
            </w:r>
          </w:p>
          <w:p w14:paraId="6BC34937"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DDCB339" w14:textId="77777777" w:rsidR="00472B25" w:rsidRDefault="00472B25">
            <w:pPr>
              <w:pStyle w:val="Titre8"/>
              <w:tabs>
                <w:tab w:val="num" w:pos="0"/>
                <w:tab w:val="right" w:pos="9639"/>
              </w:tabs>
              <w:spacing w:before="120" w:after="120"/>
            </w:pPr>
            <w:r>
              <w:rPr>
                <w:caps/>
                <w:sz w:val="28"/>
                <w:szCs w:val="28"/>
              </w:rPr>
              <w:t>DC2</w:t>
            </w:r>
          </w:p>
        </w:tc>
      </w:tr>
    </w:tbl>
    <w:p w14:paraId="2EC424CF" w14:textId="77777777" w:rsidR="00472B25" w:rsidRDefault="00472B25">
      <w:pPr>
        <w:jc w:val="both"/>
        <w:rPr>
          <w:rFonts w:ascii="Arial" w:hAnsi="Arial" w:cs="Arial"/>
        </w:rPr>
      </w:pPr>
    </w:p>
    <w:p w14:paraId="35C4DC1C"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C3CFFE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B312F2F" w14:textId="77777777" w:rsidR="00614AE6" w:rsidRPr="00614AE6" w:rsidRDefault="00614AE6" w:rsidP="00614AE6"/>
    <w:p w14:paraId="18EBECC0"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DE650F3" w14:textId="77777777" w:rsidR="00614AE6" w:rsidRPr="00614AE6" w:rsidRDefault="00614AE6" w:rsidP="00614AE6"/>
    <w:p w14:paraId="77BC53E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EEB34F6" w14:textId="77777777" w:rsidR="00614AE6" w:rsidRPr="0025478A" w:rsidRDefault="00614AE6">
      <w:pPr>
        <w:jc w:val="both"/>
        <w:rPr>
          <w:rFonts w:ascii="Arial" w:hAnsi="Arial" w:cs="Arial"/>
          <w:i/>
          <w:iCs/>
        </w:rPr>
      </w:pPr>
    </w:p>
    <w:p w14:paraId="705B80D4"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16A3F74" w14:textId="77777777" w:rsidR="003C025D" w:rsidRPr="001C7D87" w:rsidRDefault="003C025D" w:rsidP="003C025D">
      <w:pPr>
        <w:jc w:val="both"/>
        <w:rPr>
          <w:rFonts w:ascii="Arial" w:hAnsi="Arial" w:cs="Arial"/>
          <w:i/>
          <w:sz w:val="18"/>
          <w:szCs w:val="18"/>
        </w:rPr>
      </w:pPr>
    </w:p>
    <w:p w14:paraId="6410F11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151553" w14:textId="77777777">
        <w:tc>
          <w:tcPr>
            <w:tcW w:w="10331" w:type="dxa"/>
            <w:shd w:val="clear" w:color="auto" w:fill="66CCFF"/>
          </w:tcPr>
          <w:p w14:paraId="78FF2400"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6DFFEC6" w14:textId="77777777" w:rsidR="00472B25" w:rsidRDefault="00472B25">
      <w:pPr>
        <w:rPr>
          <w:rFonts w:ascii="Arial" w:hAnsi="Arial" w:cs="Arial"/>
          <w:b/>
          <w:bCs/>
        </w:rPr>
      </w:pPr>
    </w:p>
    <w:p w14:paraId="37043BF3" w14:textId="77777777" w:rsidR="00DC23C5" w:rsidRPr="00E72A5A" w:rsidRDefault="00DC23C5" w:rsidP="00DC23C5">
      <w:pPr>
        <w:rPr>
          <w:rFonts w:ascii="Calibri" w:hAnsi="Calibri" w:cs="Calibri"/>
          <w:lang w:eastAsia="fr-FR"/>
        </w:rPr>
      </w:pPr>
      <w:r w:rsidRPr="00E72A5A">
        <w:rPr>
          <w:rFonts w:ascii="Calibri" w:hAnsi="Calibri" w:cs="Calibri"/>
          <w:lang w:eastAsia="fr-FR"/>
        </w:rPr>
        <w:t xml:space="preserve">Chambre de commerce et d’industrie Centre-Val de Loire </w:t>
      </w:r>
    </w:p>
    <w:p w14:paraId="387CAAA6" w14:textId="77777777" w:rsidR="00DC23C5" w:rsidRPr="00E72A5A" w:rsidRDefault="00DC23C5" w:rsidP="00DC23C5">
      <w:pPr>
        <w:rPr>
          <w:rFonts w:ascii="Calibri" w:hAnsi="Calibri" w:cs="Calibri"/>
          <w:lang w:eastAsia="fr-FR"/>
        </w:rPr>
      </w:pPr>
      <w:r w:rsidRPr="00E72A5A">
        <w:rPr>
          <w:rFonts w:ascii="Calibri" w:hAnsi="Calibri" w:cs="Calibri"/>
          <w:lang w:eastAsia="fr-FR"/>
        </w:rPr>
        <w:t xml:space="preserve">1 Place </w:t>
      </w:r>
      <w:proofErr w:type="spellStart"/>
      <w:r w:rsidRPr="00E72A5A">
        <w:rPr>
          <w:rFonts w:ascii="Calibri" w:hAnsi="Calibri" w:cs="Calibri"/>
          <w:lang w:eastAsia="fr-FR"/>
        </w:rPr>
        <w:t>Rivierre-Casalis</w:t>
      </w:r>
      <w:proofErr w:type="spellEnd"/>
      <w:r w:rsidRPr="00E72A5A">
        <w:rPr>
          <w:rFonts w:ascii="Calibri" w:hAnsi="Calibri" w:cs="Calibri"/>
          <w:lang w:eastAsia="fr-FR"/>
        </w:rPr>
        <w:t xml:space="preserve"> </w:t>
      </w:r>
    </w:p>
    <w:p w14:paraId="21AB8630" w14:textId="77777777" w:rsidR="00DC23C5" w:rsidRPr="00E72A5A" w:rsidRDefault="00DC23C5" w:rsidP="00DC23C5">
      <w:pPr>
        <w:rPr>
          <w:rFonts w:ascii="Calibri" w:hAnsi="Calibri" w:cs="Calibri"/>
          <w:lang w:eastAsia="fr-FR"/>
        </w:rPr>
      </w:pPr>
      <w:r w:rsidRPr="00E72A5A">
        <w:rPr>
          <w:rFonts w:ascii="Calibri" w:hAnsi="Calibri" w:cs="Calibri"/>
          <w:lang w:eastAsia="fr-FR"/>
        </w:rPr>
        <w:t xml:space="preserve">45400 Fleury-les-Aubrais </w:t>
      </w:r>
    </w:p>
    <w:p w14:paraId="0C94EF9C" w14:textId="15674D11"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ACA347B" w14:textId="77777777">
        <w:tc>
          <w:tcPr>
            <w:tcW w:w="10331" w:type="dxa"/>
            <w:shd w:val="clear" w:color="auto" w:fill="66CCFF"/>
          </w:tcPr>
          <w:p w14:paraId="48B8F63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A4C3BBC" w14:textId="77777777" w:rsidR="00F45CAD" w:rsidRPr="00F45CAD" w:rsidRDefault="00F45CAD" w:rsidP="00F45CAD">
      <w:pPr>
        <w:jc w:val="center"/>
        <w:rPr>
          <w:rFonts w:ascii="Arial" w:hAnsi="Arial" w:cs="Arial"/>
          <w:b/>
          <w:bCs/>
        </w:rPr>
      </w:pPr>
    </w:p>
    <w:p w14:paraId="52EEBF4F" w14:textId="03DA0745" w:rsidR="00DC23C5" w:rsidRPr="00E72A5A" w:rsidRDefault="00AC78B2" w:rsidP="00DC23C5">
      <w:pPr>
        <w:jc w:val="center"/>
        <w:rPr>
          <w:rFonts w:ascii="Calibri" w:hAnsi="Calibri" w:cs="Calibri"/>
          <w:b/>
          <w:bCs/>
        </w:rPr>
      </w:pPr>
      <w:r w:rsidRPr="00AC78B2">
        <w:rPr>
          <w:rFonts w:ascii="Calibri" w:hAnsi="Calibri" w:cs="Calibri"/>
          <w:b/>
          <w:bCs/>
        </w:rPr>
        <w:t>N° du marché public : 2026 – 066</w:t>
      </w:r>
      <w:r>
        <w:rPr>
          <w:rFonts w:ascii="Calibri" w:hAnsi="Calibri" w:cs="Calibri"/>
          <w:b/>
          <w:bCs/>
        </w:rPr>
        <w:t xml:space="preserve"> : </w:t>
      </w:r>
      <w:r w:rsidR="00DC23C5" w:rsidRPr="00E72A5A">
        <w:rPr>
          <w:rFonts w:ascii="Calibri" w:hAnsi="Calibri" w:cs="Calibri"/>
          <w:b/>
          <w:bCs/>
        </w:rPr>
        <w:t>Création d’une marque commune dédiée à la Formation pour le réseau des CCI en Centre-Val de Loire</w:t>
      </w:r>
    </w:p>
    <w:p w14:paraId="060051CF" w14:textId="77777777" w:rsidR="009E28B2" w:rsidRDefault="009E28B2" w:rsidP="00495346">
      <w:pPr>
        <w:jc w:val="cente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884CE19" w14:textId="77777777">
        <w:tc>
          <w:tcPr>
            <w:tcW w:w="10331" w:type="dxa"/>
            <w:shd w:val="clear" w:color="auto" w:fill="66CCFF"/>
          </w:tcPr>
          <w:p w14:paraId="554F2680"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79E36780" w14:textId="77777777" w:rsidR="00472B25" w:rsidRDefault="00472B25">
      <w:pPr>
        <w:pStyle w:val="Titre9"/>
        <w:numPr>
          <w:ilvl w:val="0"/>
          <w:numId w:val="0"/>
        </w:numPr>
        <w:rPr>
          <w:i w:val="0"/>
          <w:sz w:val="20"/>
        </w:rPr>
      </w:pPr>
    </w:p>
    <w:p w14:paraId="2406923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B23ED12" w14:textId="77777777" w:rsidR="00472B25" w:rsidRDefault="00472B25">
      <w:pPr>
        <w:pStyle w:val="Titre9"/>
        <w:tabs>
          <w:tab w:val="num" w:pos="0"/>
        </w:tabs>
        <w:ind w:left="0"/>
        <w:jc w:val="both"/>
        <w:rPr>
          <w:i w:val="0"/>
          <w:iCs w:val="0"/>
          <w:sz w:val="20"/>
          <w:szCs w:val="20"/>
        </w:rPr>
      </w:pPr>
    </w:p>
    <w:p w14:paraId="1C4AA20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635F1BA" w14:textId="77777777" w:rsidR="00472B25" w:rsidRDefault="00472B25">
      <w:pPr>
        <w:jc w:val="both"/>
        <w:rPr>
          <w:rFonts w:ascii="Arial" w:hAnsi="Arial" w:cs="Arial"/>
          <w:b/>
          <w:bCs/>
        </w:rPr>
      </w:pPr>
    </w:p>
    <w:p w14:paraId="0E8765F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B5F255E" w14:textId="77777777" w:rsidR="003C025D" w:rsidRDefault="003C025D" w:rsidP="003C025D"/>
    <w:p w14:paraId="0C297E4A" w14:textId="77777777" w:rsidR="003C025D" w:rsidRPr="00025EC9" w:rsidRDefault="003C025D" w:rsidP="003C025D"/>
    <w:p w14:paraId="2EDE892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A40F783" w14:textId="77777777" w:rsidR="003C025D" w:rsidRDefault="003C025D" w:rsidP="003C025D"/>
    <w:p w14:paraId="19641B9B" w14:textId="77777777" w:rsidR="003C025D" w:rsidRPr="00025EC9" w:rsidRDefault="003C025D" w:rsidP="003C025D"/>
    <w:p w14:paraId="3083D9E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C6A62" w14:textId="77777777" w:rsidR="003C025D" w:rsidRDefault="003C025D" w:rsidP="003C025D"/>
    <w:p w14:paraId="079A1329" w14:textId="77777777" w:rsidR="003C025D" w:rsidRPr="00025EC9" w:rsidRDefault="003C025D" w:rsidP="003C025D"/>
    <w:p w14:paraId="3CDDD26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4DD9056" w14:textId="77777777" w:rsidR="003C025D" w:rsidRDefault="003C025D" w:rsidP="003C025D"/>
    <w:p w14:paraId="62F701B1" w14:textId="77777777" w:rsidR="003C025D" w:rsidRDefault="003C025D" w:rsidP="003C025D"/>
    <w:p w14:paraId="3908C3F6"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205273FC" w14:textId="77777777" w:rsidR="003C025D" w:rsidRDefault="003C025D" w:rsidP="003C025D"/>
    <w:p w14:paraId="16384631" w14:textId="77777777" w:rsidR="003C025D" w:rsidRPr="00025EC9" w:rsidRDefault="003C025D" w:rsidP="003C025D"/>
    <w:p w14:paraId="07E98FC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63CC3AB" w14:textId="77777777" w:rsidR="00472B25" w:rsidRDefault="00472B25">
      <w:pPr>
        <w:jc w:val="both"/>
        <w:rPr>
          <w:rFonts w:ascii="Arial" w:hAnsi="Arial" w:cs="Arial"/>
          <w:b/>
          <w:bCs/>
        </w:rPr>
      </w:pPr>
    </w:p>
    <w:p w14:paraId="042B47D3" w14:textId="77777777" w:rsidR="00472B25" w:rsidRDefault="00472B25">
      <w:pPr>
        <w:jc w:val="both"/>
        <w:rPr>
          <w:rFonts w:ascii="Arial" w:hAnsi="Arial" w:cs="Arial"/>
          <w:b/>
          <w:bCs/>
        </w:rPr>
      </w:pPr>
    </w:p>
    <w:p w14:paraId="0B6F0ED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3E98455D" w14:textId="77777777" w:rsidR="00472B25" w:rsidRDefault="00472B25">
      <w:pPr>
        <w:jc w:val="both"/>
        <w:rPr>
          <w:rFonts w:ascii="Arial" w:hAnsi="Arial" w:cs="Arial"/>
        </w:rPr>
      </w:pPr>
    </w:p>
    <w:p w14:paraId="72A9C7AA"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65DBE83" w14:textId="77777777" w:rsidR="00427375" w:rsidRDefault="00427375" w:rsidP="00427375">
      <w:pPr>
        <w:ind w:left="567"/>
        <w:jc w:val="both"/>
        <w:rPr>
          <w:rFonts w:ascii="Arial" w:hAnsi="Arial" w:cs="Arial"/>
        </w:rPr>
      </w:pPr>
    </w:p>
    <w:p w14:paraId="0562AE3D"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5C31D5F" w14:textId="77777777" w:rsidR="00960DE1" w:rsidRPr="00427375" w:rsidRDefault="00960DE1" w:rsidP="00427375">
      <w:pPr>
        <w:ind w:left="567"/>
        <w:jc w:val="both"/>
        <w:rPr>
          <w:rFonts w:ascii="Arial" w:hAnsi="Arial" w:cs="Arial"/>
          <w:bCs/>
          <w:sz w:val="22"/>
        </w:rPr>
      </w:pPr>
    </w:p>
    <w:p w14:paraId="194A9CBB"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5E6B75E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B96A25D"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CDFB14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38172B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CA02B42"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7A86D99"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63747A9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1A415A"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3249EB25"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8CEAEE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C1994B1"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C69EE91"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6F20739" w14:textId="77777777" w:rsidR="006F6740" w:rsidRDefault="006F6740">
            <w:pPr>
              <w:ind w:left="170" w:right="170"/>
              <w:jc w:val="both"/>
              <w:rPr>
                <w:rFonts w:ascii="Arial" w:hAnsi="Arial" w:cs="Arial"/>
                <w:sz w:val="16"/>
                <w:szCs w:val="16"/>
              </w:rPr>
            </w:pPr>
          </w:p>
          <w:p w14:paraId="5E0BC15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4040F54" w14:textId="77777777" w:rsidR="006F6740" w:rsidRDefault="006F6740">
            <w:pPr>
              <w:ind w:left="170" w:right="170"/>
              <w:jc w:val="both"/>
              <w:rPr>
                <w:rFonts w:ascii="Arial" w:hAnsi="Arial" w:cs="Arial"/>
                <w:sz w:val="12"/>
                <w:szCs w:val="16"/>
              </w:rPr>
            </w:pPr>
          </w:p>
          <w:p w14:paraId="2ACCC742" w14:textId="77777777" w:rsidR="00872C42" w:rsidRDefault="00872C42">
            <w:pPr>
              <w:ind w:left="170" w:right="170"/>
              <w:jc w:val="both"/>
              <w:rPr>
                <w:rFonts w:ascii="Arial" w:hAnsi="Arial" w:cs="Arial"/>
                <w:sz w:val="12"/>
                <w:szCs w:val="16"/>
              </w:rPr>
            </w:pPr>
          </w:p>
          <w:p w14:paraId="0D04FC3B" w14:textId="77777777" w:rsidR="00872C42" w:rsidRPr="00A70756" w:rsidRDefault="00872C42">
            <w:pPr>
              <w:ind w:left="170" w:right="170"/>
              <w:jc w:val="both"/>
              <w:rPr>
                <w:rFonts w:ascii="Arial" w:hAnsi="Arial" w:cs="Arial"/>
                <w:sz w:val="12"/>
                <w:szCs w:val="16"/>
              </w:rPr>
            </w:pPr>
          </w:p>
          <w:p w14:paraId="134D215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1044858" w14:textId="77777777" w:rsidR="006F6740" w:rsidRPr="00A70756" w:rsidRDefault="006F6740">
            <w:pPr>
              <w:ind w:left="170" w:right="170"/>
              <w:jc w:val="both"/>
              <w:rPr>
                <w:rFonts w:ascii="Arial" w:hAnsi="Arial" w:cs="Arial"/>
                <w:sz w:val="12"/>
                <w:szCs w:val="16"/>
              </w:rPr>
            </w:pPr>
          </w:p>
          <w:p w14:paraId="6C580D9D" w14:textId="77777777" w:rsidR="006F6740" w:rsidRDefault="006F6740">
            <w:pPr>
              <w:ind w:left="170" w:right="170"/>
              <w:jc w:val="both"/>
              <w:rPr>
                <w:rFonts w:ascii="Arial" w:hAnsi="Arial" w:cs="Arial"/>
                <w:sz w:val="16"/>
                <w:szCs w:val="16"/>
              </w:rPr>
            </w:pPr>
          </w:p>
          <w:p w14:paraId="090F4257" w14:textId="77777777" w:rsidR="006F6740" w:rsidRDefault="006F6740">
            <w:pPr>
              <w:ind w:left="170" w:right="170"/>
              <w:jc w:val="both"/>
              <w:rPr>
                <w:rFonts w:ascii="Arial" w:hAnsi="Arial" w:cs="Arial"/>
                <w:sz w:val="16"/>
                <w:szCs w:val="16"/>
              </w:rPr>
            </w:pPr>
          </w:p>
          <w:p w14:paraId="2970B24A" w14:textId="77777777" w:rsidR="006F6740" w:rsidRDefault="006F6740">
            <w:pPr>
              <w:snapToGrid w:val="0"/>
              <w:jc w:val="both"/>
              <w:rPr>
                <w:rFonts w:ascii="Arial" w:hAnsi="Arial" w:cs="Arial"/>
                <w:b/>
                <w:bCs/>
              </w:rPr>
            </w:pPr>
          </w:p>
        </w:tc>
      </w:tr>
      <w:tr w:rsidR="006F6740" w14:paraId="7B65A329"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68F545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43A42A09"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BED623B"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2CDE256F" w14:textId="77777777" w:rsidR="006F6740" w:rsidRDefault="006F6740">
            <w:pPr>
              <w:ind w:left="170" w:right="170"/>
              <w:jc w:val="both"/>
              <w:rPr>
                <w:rFonts w:ascii="Arial" w:hAnsi="Arial" w:cs="Arial"/>
                <w:sz w:val="16"/>
                <w:szCs w:val="16"/>
              </w:rPr>
            </w:pPr>
          </w:p>
          <w:p w14:paraId="614EEF69"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C43720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27B2D92" w14:textId="77777777" w:rsidR="006F6740" w:rsidRPr="006F6740" w:rsidRDefault="006F6740" w:rsidP="006F6740">
            <w:pPr>
              <w:ind w:left="170" w:right="170"/>
              <w:jc w:val="both"/>
              <w:rPr>
                <w:rFonts w:ascii="Arial" w:hAnsi="Arial" w:cs="Arial"/>
                <w:sz w:val="16"/>
                <w:szCs w:val="16"/>
              </w:rPr>
            </w:pPr>
          </w:p>
          <w:p w14:paraId="3A90138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449110F" w14:textId="77777777" w:rsidR="006F6740" w:rsidRDefault="006F6740" w:rsidP="006F6740">
            <w:pPr>
              <w:ind w:left="170" w:right="170"/>
              <w:jc w:val="both"/>
              <w:rPr>
                <w:rFonts w:ascii="Arial" w:hAnsi="Arial" w:cs="Arial"/>
                <w:sz w:val="12"/>
                <w:szCs w:val="16"/>
              </w:rPr>
            </w:pPr>
          </w:p>
          <w:p w14:paraId="42203415" w14:textId="77777777" w:rsidR="00872C42" w:rsidRDefault="00872C42" w:rsidP="006F6740">
            <w:pPr>
              <w:ind w:left="170" w:right="170"/>
              <w:jc w:val="both"/>
              <w:rPr>
                <w:rFonts w:ascii="Arial" w:hAnsi="Arial" w:cs="Arial"/>
                <w:sz w:val="12"/>
                <w:szCs w:val="16"/>
              </w:rPr>
            </w:pPr>
          </w:p>
          <w:p w14:paraId="687AD5FB" w14:textId="77777777" w:rsidR="00872C42" w:rsidRPr="00A70756" w:rsidRDefault="00872C42" w:rsidP="006F6740">
            <w:pPr>
              <w:ind w:left="170" w:right="170"/>
              <w:jc w:val="both"/>
              <w:rPr>
                <w:rFonts w:ascii="Arial" w:hAnsi="Arial" w:cs="Arial"/>
                <w:sz w:val="12"/>
                <w:szCs w:val="16"/>
              </w:rPr>
            </w:pPr>
          </w:p>
          <w:p w14:paraId="4B6FDB8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D4649C7" w14:textId="77777777" w:rsidR="006F6740" w:rsidRDefault="006F6740" w:rsidP="006F6740">
            <w:pPr>
              <w:ind w:left="170" w:right="170"/>
              <w:jc w:val="both"/>
              <w:rPr>
                <w:rFonts w:ascii="Arial" w:hAnsi="Arial" w:cs="Arial"/>
                <w:sz w:val="16"/>
                <w:szCs w:val="16"/>
              </w:rPr>
            </w:pPr>
          </w:p>
          <w:p w14:paraId="2C890873" w14:textId="77777777" w:rsidR="006F6740" w:rsidRDefault="006F6740" w:rsidP="006F6740">
            <w:pPr>
              <w:ind w:left="170" w:right="170"/>
              <w:jc w:val="both"/>
              <w:rPr>
                <w:rFonts w:ascii="Arial" w:hAnsi="Arial" w:cs="Arial"/>
                <w:sz w:val="16"/>
                <w:szCs w:val="16"/>
              </w:rPr>
            </w:pPr>
          </w:p>
          <w:p w14:paraId="2015DD40" w14:textId="77777777" w:rsidR="006F6740" w:rsidRDefault="006F6740" w:rsidP="006F6740">
            <w:pPr>
              <w:ind w:left="170" w:right="170"/>
              <w:jc w:val="both"/>
              <w:rPr>
                <w:rFonts w:ascii="Arial" w:hAnsi="Arial" w:cs="Arial"/>
                <w:sz w:val="16"/>
                <w:szCs w:val="16"/>
              </w:rPr>
            </w:pPr>
          </w:p>
          <w:p w14:paraId="01D59FF1" w14:textId="77777777" w:rsidR="006F6740" w:rsidRDefault="006F6740">
            <w:pPr>
              <w:snapToGrid w:val="0"/>
              <w:jc w:val="both"/>
              <w:rPr>
                <w:rFonts w:ascii="Arial" w:hAnsi="Arial" w:cs="Arial"/>
                <w:b/>
                <w:bCs/>
              </w:rPr>
            </w:pPr>
          </w:p>
        </w:tc>
      </w:tr>
      <w:tr w:rsidR="006F6740" w14:paraId="54CBEA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5314819"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Structures d’insertion par </w:t>
            </w:r>
            <w:r>
              <w:rPr>
                <w:rFonts w:ascii="Arial" w:hAnsi="Arial" w:cs="Arial"/>
              </w:rPr>
              <w:lastRenderedPageBreak/>
              <w:t>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EA7965C"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E4038DE" w14:textId="77777777"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50D25046" w14:textId="77777777" w:rsidR="006F6740" w:rsidRDefault="006F6740" w:rsidP="00A70756">
            <w:pPr>
              <w:ind w:left="170" w:right="170"/>
              <w:jc w:val="both"/>
              <w:rPr>
                <w:rFonts w:ascii="Arial" w:hAnsi="Arial" w:cs="Arial"/>
                <w:sz w:val="16"/>
                <w:szCs w:val="16"/>
              </w:rPr>
            </w:pPr>
            <w:r>
              <w:rPr>
                <w:rFonts w:ascii="Arial" w:hAnsi="Arial" w:cs="Arial"/>
                <w:sz w:val="16"/>
                <w:szCs w:val="16"/>
              </w:rPr>
              <w:lastRenderedPageBreak/>
              <w:t>Le cas échéant, indiquer l’adresse internet à laquelle cette preuve est accessible directement et gratuitement, ainsi que l’ensemble des renseignements nécessaires pour y accéder :</w:t>
            </w:r>
          </w:p>
          <w:p w14:paraId="2F5E6D0A" w14:textId="77777777" w:rsidR="006F6740" w:rsidRDefault="006F6740" w:rsidP="00A70756">
            <w:pPr>
              <w:ind w:left="170" w:right="170"/>
              <w:jc w:val="both"/>
              <w:rPr>
                <w:rFonts w:ascii="Arial" w:hAnsi="Arial" w:cs="Arial"/>
                <w:sz w:val="16"/>
                <w:szCs w:val="16"/>
              </w:rPr>
            </w:pPr>
          </w:p>
          <w:p w14:paraId="5489E9C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9DA6CA1" w14:textId="77777777" w:rsidR="006F6740" w:rsidRDefault="006F6740" w:rsidP="00A70756">
            <w:pPr>
              <w:ind w:left="170" w:right="170"/>
              <w:jc w:val="both"/>
              <w:rPr>
                <w:rFonts w:ascii="Arial" w:hAnsi="Arial" w:cs="Arial"/>
                <w:sz w:val="12"/>
                <w:szCs w:val="16"/>
              </w:rPr>
            </w:pPr>
          </w:p>
          <w:p w14:paraId="5B86478F" w14:textId="77777777" w:rsidR="00872C42" w:rsidRDefault="00872C42" w:rsidP="00A70756">
            <w:pPr>
              <w:ind w:left="170" w:right="170"/>
              <w:jc w:val="both"/>
              <w:rPr>
                <w:rFonts w:ascii="Arial" w:hAnsi="Arial" w:cs="Arial"/>
                <w:sz w:val="12"/>
                <w:szCs w:val="16"/>
              </w:rPr>
            </w:pPr>
          </w:p>
          <w:p w14:paraId="49742871" w14:textId="77777777" w:rsidR="00872C42" w:rsidRPr="00A70756" w:rsidRDefault="00872C42" w:rsidP="00A70756">
            <w:pPr>
              <w:ind w:left="170" w:right="170"/>
              <w:jc w:val="both"/>
              <w:rPr>
                <w:rFonts w:ascii="Arial" w:hAnsi="Arial" w:cs="Arial"/>
                <w:sz w:val="12"/>
                <w:szCs w:val="16"/>
              </w:rPr>
            </w:pPr>
          </w:p>
          <w:p w14:paraId="08405BA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809F9E1" w14:textId="77777777" w:rsidR="006F6740" w:rsidRPr="00A70756" w:rsidRDefault="006F6740" w:rsidP="006F6740">
            <w:pPr>
              <w:ind w:left="170" w:right="170"/>
              <w:jc w:val="both"/>
              <w:rPr>
                <w:rFonts w:ascii="Arial" w:hAnsi="Arial" w:cs="Arial"/>
                <w:sz w:val="12"/>
                <w:szCs w:val="16"/>
              </w:rPr>
            </w:pPr>
          </w:p>
          <w:p w14:paraId="21C3F426" w14:textId="77777777" w:rsidR="006F6740" w:rsidRDefault="006F6740" w:rsidP="006F6740">
            <w:pPr>
              <w:ind w:left="170" w:right="170"/>
              <w:jc w:val="both"/>
              <w:rPr>
                <w:rFonts w:ascii="Arial" w:hAnsi="Arial" w:cs="Arial"/>
                <w:sz w:val="16"/>
                <w:szCs w:val="16"/>
              </w:rPr>
            </w:pPr>
          </w:p>
          <w:p w14:paraId="757A0D40" w14:textId="77777777" w:rsidR="006F6740" w:rsidRDefault="006F6740" w:rsidP="00224E9C">
            <w:pPr>
              <w:snapToGrid w:val="0"/>
              <w:jc w:val="both"/>
              <w:rPr>
                <w:rFonts w:ascii="Arial" w:hAnsi="Arial" w:cs="Arial"/>
                <w:sz w:val="16"/>
                <w:szCs w:val="16"/>
              </w:rPr>
            </w:pPr>
          </w:p>
          <w:p w14:paraId="665B39F9" w14:textId="77777777" w:rsidR="00872C42" w:rsidRDefault="00872C42" w:rsidP="00224E9C">
            <w:pPr>
              <w:snapToGrid w:val="0"/>
              <w:jc w:val="both"/>
              <w:rPr>
                <w:rFonts w:ascii="Arial" w:hAnsi="Arial" w:cs="Arial"/>
                <w:b/>
                <w:bCs/>
              </w:rPr>
            </w:pPr>
          </w:p>
        </w:tc>
      </w:tr>
      <w:tr w:rsidR="006F6740" w14:paraId="0D4D1C4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DF724A0"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D44DAEC"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58F96E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009D0FD6"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4753825" w14:textId="77777777" w:rsidR="006F6740" w:rsidRDefault="006F6740" w:rsidP="006F6740">
            <w:pPr>
              <w:ind w:left="170" w:right="170"/>
              <w:jc w:val="both"/>
              <w:rPr>
                <w:rFonts w:ascii="Arial" w:hAnsi="Arial" w:cs="Arial"/>
                <w:sz w:val="16"/>
                <w:szCs w:val="16"/>
              </w:rPr>
            </w:pPr>
          </w:p>
          <w:p w14:paraId="3FF7AE2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BE0AA75" w14:textId="77777777" w:rsidR="006F6740" w:rsidRDefault="006F6740" w:rsidP="006F6740">
            <w:pPr>
              <w:ind w:left="170" w:right="170"/>
              <w:jc w:val="both"/>
              <w:rPr>
                <w:rFonts w:ascii="Arial" w:hAnsi="Arial" w:cs="Arial"/>
                <w:sz w:val="12"/>
                <w:szCs w:val="16"/>
              </w:rPr>
            </w:pPr>
          </w:p>
          <w:p w14:paraId="14F8009B" w14:textId="77777777" w:rsidR="00872C42" w:rsidRDefault="00872C42" w:rsidP="006F6740">
            <w:pPr>
              <w:ind w:left="170" w:right="170"/>
              <w:jc w:val="both"/>
              <w:rPr>
                <w:rFonts w:ascii="Arial" w:hAnsi="Arial" w:cs="Arial"/>
                <w:sz w:val="12"/>
                <w:szCs w:val="16"/>
              </w:rPr>
            </w:pPr>
          </w:p>
          <w:p w14:paraId="093BF355" w14:textId="58F32BC2" w:rsidR="00872C42" w:rsidRPr="00A70756" w:rsidRDefault="00804803" w:rsidP="00804803">
            <w:pPr>
              <w:tabs>
                <w:tab w:val="left" w:pos="4353"/>
              </w:tabs>
              <w:ind w:left="170" w:right="170"/>
              <w:jc w:val="both"/>
              <w:rPr>
                <w:rFonts w:ascii="Arial" w:hAnsi="Arial" w:cs="Arial"/>
                <w:sz w:val="12"/>
                <w:szCs w:val="16"/>
              </w:rPr>
            </w:pPr>
            <w:r>
              <w:rPr>
                <w:rFonts w:ascii="Arial" w:hAnsi="Arial" w:cs="Arial"/>
                <w:sz w:val="12"/>
                <w:szCs w:val="16"/>
              </w:rPr>
              <w:tab/>
            </w:r>
          </w:p>
          <w:p w14:paraId="5BF2C01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AC1409A" w14:textId="77777777" w:rsidR="006F6740" w:rsidRPr="00A70756" w:rsidRDefault="006F6740" w:rsidP="006F6740">
            <w:pPr>
              <w:ind w:left="170" w:right="170"/>
              <w:jc w:val="both"/>
              <w:rPr>
                <w:rFonts w:ascii="Arial" w:hAnsi="Arial" w:cs="Arial"/>
                <w:sz w:val="12"/>
                <w:szCs w:val="16"/>
              </w:rPr>
            </w:pPr>
          </w:p>
          <w:p w14:paraId="32D81788" w14:textId="77777777" w:rsidR="006F6740" w:rsidRDefault="006F6740" w:rsidP="006F6740">
            <w:pPr>
              <w:ind w:left="170" w:right="170"/>
              <w:jc w:val="both"/>
              <w:rPr>
                <w:rFonts w:ascii="Arial" w:hAnsi="Arial" w:cs="Arial"/>
                <w:sz w:val="16"/>
                <w:szCs w:val="16"/>
              </w:rPr>
            </w:pPr>
          </w:p>
          <w:p w14:paraId="270B901A" w14:textId="77777777" w:rsidR="006F6740" w:rsidRDefault="006F6740" w:rsidP="006F6740">
            <w:pPr>
              <w:ind w:left="170" w:right="170"/>
              <w:jc w:val="both"/>
              <w:rPr>
                <w:rFonts w:ascii="Arial" w:hAnsi="Arial" w:cs="Arial"/>
                <w:sz w:val="16"/>
                <w:szCs w:val="16"/>
              </w:rPr>
            </w:pPr>
          </w:p>
          <w:p w14:paraId="01A40B2B" w14:textId="77777777" w:rsidR="006F6740" w:rsidRDefault="006F6740">
            <w:pPr>
              <w:snapToGrid w:val="0"/>
              <w:jc w:val="both"/>
              <w:rPr>
                <w:rFonts w:ascii="Arial" w:hAnsi="Arial" w:cs="Arial"/>
                <w:b/>
                <w:bCs/>
              </w:rPr>
            </w:pPr>
          </w:p>
        </w:tc>
      </w:tr>
    </w:tbl>
    <w:p w14:paraId="6243B234" w14:textId="77777777" w:rsidR="002D13A0" w:rsidRDefault="002D13A0" w:rsidP="00D21AD8">
      <w:pPr>
        <w:tabs>
          <w:tab w:val="left" w:pos="-142"/>
          <w:tab w:val="left" w:pos="4111"/>
        </w:tabs>
        <w:rPr>
          <w:rFonts w:ascii="Arial" w:hAnsi="Arial" w:cs="Arial"/>
          <w:b/>
          <w:bCs/>
          <w:sz w:val="22"/>
          <w:szCs w:val="22"/>
        </w:rPr>
      </w:pPr>
    </w:p>
    <w:p w14:paraId="5A186060" w14:textId="77777777" w:rsidR="002D13A0" w:rsidRDefault="002D13A0" w:rsidP="00D21AD8">
      <w:pPr>
        <w:tabs>
          <w:tab w:val="left" w:pos="-142"/>
          <w:tab w:val="left" w:pos="4111"/>
        </w:tabs>
        <w:rPr>
          <w:rFonts w:ascii="Arial" w:hAnsi="Arial" w:cs="Arial"/>
          <w:b/>
          <w:bCs/>
          <w:sz w:val="22"/>
          <w:szCs w:val="22"/>
        </w:rPr>
      </w:pPr>
    </w:p>
    <w:p w14:paraId="74361F2F"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B5745E2" w14:textId="77777777" w:rsidR="00427375" w:rsidRDefault="00427375" w:rsidP="008C2177">
      <w:pPr>
        <w:tabs>
          <w:tab w:val="left" w:pos="-142"/>
          <w:tab w:val="left" w:pos="4111"/>
        </w:tabs>
        <w:jc w:val="both"/>
        <w:rPr>
          <w:rFonts w:ascii="Arial" w:hAnsi="Arial" w:cs="Arial"/>
          <w:b/>
          <w:bCs/>
          <w:sz w:val="22"/>
          <w:szCs w:val="22"/>
        </w:rPr>
      </w:pPr>
    </w:p>
    <w:p w14:paraId="3E20DA06"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0D58F9BD"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9718E2B"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467DE8B"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FD1229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5288ECA"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FFA9AF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7C190AA4"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7BA25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4CA6D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6A89DF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3DC08790"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E1D64C6" w14:textId="77777777" w:rsidR="00BD1236" w:rsidRPr="008C2177" w:rsidRDefault="00BD1236" w:rsidP="00171BF1">
      <w:pPr>
        <w:pStyle w:val="En-tte"/>
        <w:tabs>
          <w:tab w:val="left" w:pos="2160"/>
        </w:tabs>
        <w:ind w:left="284"/>
        <w:jc w:val="both"/>
        <w:rPr>
          <w:rFonts w:ascii="Arial" w:hAnsi="Arial" w:cs="Arial"/>
          <w:iCs/>
          <w:sz w:val="16"/>
          <w:szCs w:val="18"/>
        </w:rPr>
      </w:pPr>
    </w:p>
    <w:p w14:paraId="68AFC204"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9B2F53C" w14:textId="77777777" w:rsidR="00BD1236" w:rsidRPr="00171BF1" w:rsidRDefault="00BD1236" w:rsidP="00171BF1">
      <w:pPr>
        <w:pStyle w:val="En-tte"/>
        <w:ind w:left="993"/>
        <w:jc w:val="both"/>
        <w:rPr>
          <w:rFonts w:ascii="Arial" w:hAnsi="Arial" w:cs="Arial"/>
          <w:iCs/>
          <w:sz w:val="16"/>
          <w:szCs w:val="18"/>
        </w:rPr>
      </w:pPr>
    </w:p>
    <w:p w14:paraId="2176DA36" w14:textId="77777777" w:rsidR="00BD1236" w:rsidRPr="00171BF1" w:rsidRDefault="00BD1236" w:rsidP="00171BF1">
      <w:pPr>
        <w:pStyle w:val="En-tte"/>
        <w:ind w:left="993"/>
        <w:jc w:val="both"/>
        <w:rPr>
          <w:rFonts w:ascii="Arial" w:hAnsi="Arial" w:cs="Arial"/>
          <w:iCs/>
          <w:sz w:val="16"/>
          <w:szCs w:val="18"/>
        </w:rPr>
      </w:pPr>
    </w:p>
    <w:p w14:paraId="679E142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678AB8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5A630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C966B8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1A7B4F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9D5637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A564F0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C22CE9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E5BFA7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9A4033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41B3A7B" w14:textId="77777777" w:rsidR="00427375" w:rsidRDefault="00427375" w:rsidP="00D21AD8">
      <w:pPr>
        <w:tabs>
          <w:tab w:val="left" w:pos="-142"/>
          <w:tab w:val="left" w:pos="4111"/>
        </w:tabs>
        <w:rPr>
          <w:rFonts w:ascii="Arial" w:hAnsi="Arial" w:cs="Arial"/>
          <w:b/>
          <w:bCs/>
          <w:sz w:val="22"/>
          <w:szCs w:val="22"/>
        </w:rPr>
      </w:pPr>
    </w:p>
    <w:p w14:paraId="139F45B2" w14:textId="77777777" w:rsidR="00960DE1" w:rsidRDefault="00960DE1" w:rsidP="00D21AD8">
      <w:pPr>
        <w:tabs>
          <w:tab w:val="left" w:pos="-142"/>
          <w:tab w:val="left" w:pos="4111"/>
        </w:tabs>
        <w:rPr>
          <w:rFonts w:ascii="Arial" w:hAnsi="Arial" w:cs="Arial"/>
          <w:b/>
          <w:bCs/>
          <w:sz w:val="22"/>
          <w:szCs w:val="22"/>
        </w:rPr>
      </w:pPr>
    </w:p>
    <w:p w14:paraId="60417C4D" w14:textId="77777777" w:rsidR="00960DE1" w:rsidRDefault="00960DE1" w:rsidP="00D21AD8">
      <w:pPr>
        <w:tabs>
          <w:tab w:val="left" w:pos="-142"/>
          <w:tab w:val="left" w:pos="4111"/>
        </w:tabs>
        <w:rPr>
          <w:rFonts w:ascii="Arial" w:hAnsi="Arial" w:cs="Arial"/>
          <w:b/>
          <w:bCs/>
          <w:sz w:val="22"/>
          <w:szCs w:val="22"/>
        </w:rPr>
      </w:pPr>
    </w:p>
    <w:p w14:paraId="4B4A907B" w14:textId="77777777" w:rsidR="00960DE1" w:rsidRDefault="00960DE1" w:rsidP="00D21AD8">
      <w:pPr>
        <w:tabs>
          <w:tab w:val="left" w:pos="-142"/>
          <w:tab w:val="left" w:pos="4111"/>
        </w:tabs>
        <w:rPr>
          <w:rFonts w:ascii="Arial" w:hAnsi="Arial" w:cs="Arial"/>
          <w:b/>
          <w:bCs/>
          <w:sz w:val="22"/>
          <w:szCs w:val="22"/>
        </w:rPr>
      </w:pPr>
    </w:p>
    <w:p w14:paraId="069597DA" w14:textId="77777777" w:rsidR="00960DE1" w:rsidRDefault="00960DE1"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7C648311" w14:textId="77777777" w:rsidTr="005C765E">
        <w:tc>
          <w:tcPr>
            <w:tcW w:w="10344" w:type="dxa"/>
            <w:shd w:val="clear" w:color="auto" w:fill="66CCFF"/>
          </w:tcPr>
          <w:p w14:paraId="33EF3F8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051465" w14:textId="77777777" w:rsidR="00D21AD8" w:rsidRDefault="00D21AD8" w:rsidP="00D21AD8">
      <w:pPr>
        <w:tabs>
          <w:tab w:val="left" w:pos="-142"/>
          <w:tab w:val="left" w:pos="4111"/>
        </w:tabs>
        <w:rPr>
          <w:rFonts w:ascii="Arial" w:hAnsi="Arial" w:cs="Arial"/>
          <w:b/>
          <w:bCs/>
          <w:sz w:val="22"/>
          <w:szCs w:val="22"/>
        </w:rPr>
      </w:pPr>
    </w:p>
    <w:p w14:paraId="58EC2BD9"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75B16C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C8575D4" w14:textId="77777777" w:rsidR="00472B25" w:rsidRDefault="00472B25">
      <w:pPr>
        <w:rPr>
          <w:rFonts w:ascii="Arial" w:hAnsi="Arial" w:cs="Arial"/>
        </w:rPr>
      </w:pPr>
    </w:p>
    <w:p w14:paraId="2706465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lastRenderedPageBreak/>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36C663D5" w14:textId="77777777" w:rsidR="00555AC1" w:rsidRDefault="00555AC1" w:rsidP="00171BF1">
      <w:pPr>
        <w:jc w:val="both"/>
        <w:rPr>
          <w:rFonts w:ascii="Arial" w:hAnsi="Arial" w:cs="Arial"/>
          <w:i/>
          <w:sz w:val="18"/>
        </w:rPr>
      </w:pPr>
    </w:p>
    <w:p w14:paraId="73F0BA7E" w14:textId="77777777" w:rsidR="00555AC1" w:rsidRDefault="00555AC1" w:rsidP="00171BF1">
      <w:pPr>
        <w:jc w:val="both"/>
        <w:rPr>
          <w:rFonts w:ascii="Arial" w:hAnsi="Arial" w:cs="Arial"/>
          <w:i/>
          <w:sz w:val="18"/>
        </w:rPr>
      </w:pPr>
    </w:p>
    <w:p w14:paraId="752F64FD" w14:textId="77777777" w:rsidR="00555AC1" w:rsidRDefault="00555AC1" w:rsidP="00171BF1">
      <w:pPr>
        <w:jc w:val="both"/>
        <w:rPr>
          <w:rFonts w:ascii="Arial" w:hAnsi="Arial" w:cs="Arial"/>
          <w:i/>
          <w:sz w:val="18"/>
        </w:rPr>
      </w:pPr>
    </w:p>
    <w:p w14:paraId="3642296F" w14:textId="77777777" w:rsidR="00555AC1" w:rsidRDefault="00555AC1" w:rsidP="00171BF1">
      <w:pPr>
        <w:jc w:val="both"/>
        <w:rPr>
          <w:rFonts w:ascii="Arial" w:hAnsi="Arial" w:cs="Arial"/>
          <w:i/>
          <w:sz w:val="18"/>
        </w:rPr>
      </w:pPr>
    </w:p>
    <w:p w14:paraId="233C53FA" w14:textId="77777777" w:rsidR="00555AC1" w:rsidRDefault="00555AC1" w:rsidP="00171BF1">
      <w:pPr>
        <w:jc w:val="both"/>
        <w:rPr>
          <w:rFonts w:ascii="Arial" w:hAnsi="Arial" w:cs="Arial"/>
          <w:i/>
          <w:sz w:val="18"/>
        </w:rPr>
      </w:pPr>
    </w:p>
    <w:p w14:paraId="5C6E70B1" w14:textId="77777777" w:rsidR="00555AC1" w:rsidRDefault="00555AC1" w:rsidP="00171BF1">
      <w:pPr>
        <w:jc w:val="both"/>
        <w:rPr>
          <w:rFonts w:ascii="Arial" w:hAnsi="Arial" w:cs="Arial"/>
          <w:i/>
          <w:sz w:val="18"/>
        </w:rPr>
      </w:pPr>
    </w:p>
    <w:p w14:paraId="13E60C19" w14:textId="77777777" w:rsidR="00555AC1" w:rsidRDefault="00555AC1" w:rsidP="00171BF1">
      <w:pPr>
        <w:jc w:val="both"/>
        <w:rPr>
          <w:rFonts w:ascii="Arial" w:hAnsi="Arial" w:cs="Arial"/>
          <w:i/>
          <w:sz w:val="18"/>
        </w:rPr>
      </w:pPr>
    </w:p>
    <w:p w14:paraId="7B6ACDBB"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B63770B" w14:textId="77777777" w:rsidR="00555AC1" w:rsidRDefault="00555AC1" w:rsidP="00171BF1">
      <w:pPr>
        <w:jc w:val="both"/>
        <w:rPr>
          <w:rFonts w:ascii="Arial" w:hAnsi="Arial" w:cs="Arial"/>
          <w:i/>
          <w:sz w:val="18"/>
        </w:rPr>
      </w:pPr>
    </w:p>
    <w:p w14:paraId="41DAC16E" w14:textId="77777777" w:rsidR="00555AC1" w:rsidRDefault="00555AC1" w:rsidP="00171BF1">
      <w:pPr>
        <w:jc w:val="both"/>
        <w:rPr>
          <w:rFonts w:ascii="Arial" w:hAnsi="Arial" w:cs="Arial"/>
          <w:i/>
          <w:sz w:val="18"/>
        </w:rPr>
      </w:pPr>
    </w:p>
    <w:p w14:paraId="003B6A0A" w14:textId="77777777" w:rsidR="00555AC1" w:rsidRDefault="00555AC1" w:rsidP="00171BF1">
      <w:pPr>
        <w:jc w:val="both"/>
        <w:rPr>
          <w:rFonts w:ascii="Arial" w:hAnsi="Arial" w:cs="Arial"/>
          <w:i/>
          <w:sz w:val="18"/>
        </w:rPr>
      </w:pPr>
    </w:p>
    <w:p w14:paraId="025FA348" w14:textId="77777777" w:rsidR="00555AC1" w:rsidRDefault="00555AC1" w:rsidP="00171BF1">
      <w:pPr>
        <w:jc w:val="both"/>
        <w:rPr>
          <w:rFonts w:ascii="Arial" w:hAnsi="Arial" w:cs="Arial"/>
          <w:i/>
          <w:sz w:val="18"/>
        </w:rPr>
      </w:pPr>
    </w:p>
    <w:p w14:paraId="2A07A3A0" w14:textId="77777777" w:rsidR="00755416" w:rsidRDefault="00755416" w:rsidP="00171BF1">
      <w:pPr>
        <w:jc w:val="both"/>
        <w:rPr>
          <w:rFonts w:ascii="Arial" w:hAnsi="Arial" w:cs="Arial"/>
          <w:i/>
          <w:sz w:val="18"/>
        </w:rPr>
      </w:pPr>
    </w:p>
    <w:p w14:paraId="021D0842" w14:textId="77777777" w:rsidR="00755416" w:rsidRDefault="00755416" w:rsidP="00171BF1">
      <w:pPr>
        <w:jc w:val="both"/>
        <w:rPr>
          <w:rFonts w:ascii="Arial" w:hAnsi="Arial" w:cs="Arial"/>
          <w:i/>
          <w:sz w:val="18"/>
        </w:rPr>
      </w:pPr>
    </w:p>
    <w:p w14:paraId="2ED28915" w14:textId="77777777" w:rsidR="00755416" w:rsidRDefault="00755416" w:rsidP="00663B7E">
      <w:pPr>
        <w:rPr>
          <w:rFonts w:ascii="Arial" w:hAnsi="Arial" w:cs="Arial"/>
          <w:i/>
          <w:sz w:val="18"/>
        </w:rPr>
      </w:pPr>
    </w:p>
    <w:p w14:paraId="5DE1B632" w14:textId="77777777" w:rsidR="00755416" w:rsidRDefault="00755416" w:rsidP="00663B7E">
      <w:pPr>
        <w:rPr>
          <w:rFonts w:ascii="Arial" w:hAnsi="Arial" w:cs="Arial"/>
          <w:i/>
          <w:sz w:val="18"/>
        </w:rPr>
      </w:pPr>
    </w:p>
    <w:p w14:paraId="371780E8" w14:textId="77777777" w:rsidR="00555AC1" w:rsidRDefault="00555AC1" w:rsidP="00663B7E">
      <w:pPr>
        <w:rPr>
          <w:rFonts w:ascii="Arial" w:hAnsi="Arial" w:cs="Arial"/>
          <w:i/>
          <w:sz w:val="18"/>
        </w:rPr>
      </w:pPr>
    </w:p>
    <w:p w14:paraId="1BB9134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26248FB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A91C11" w14:textId="77777777" w:rsidR="00663B7E" w:rsidRPr="00171BF1" w:rsidRDefault="00663B7E" w:rsidP="00171BF1">
      <w:pPr>
        <w:jc w:val="both"/>
        <w:rPr>
          <w:rFonts w:ascii="Arial" w:hAnsi="Arial" w:cs="Arial"/>
          <w:sz w:val="18"/>
        </w:rPr>
      </w:pPr>
    </w:p>
    <w:p w14:paraId="69A69CC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7DA6281" w14:textId="77777777" w:rsidR="00663B7E" w:rsidRDefault="00663B7E" w:rsidP="00171BF1">
      <w:pPr>
        <w:ind w:left="284"/>
        <w:jc w:val="both"/>
        <w:rPr>
          <w:rFonts w:ascii="Arial" w:hAnsi="Arial" w:cs="Arial"/>
          <w:sz w:val="16"/>
        </w:rPr>
      </w:pPr>
    </w:p>
    <w:p w14:paraId="5001B645" w14:textId="77777777" w:rsidR="00717070" w:rsidRPr="00171BF1" w:rsidRDefault="00717070" w:rsidP="00171BF1">
      <w:pPr>
        <w:ind w:left="284"/>
        <w:jc w:val="both"/>
        <w:rPr>
          <w:rFonts w:ascii="Arial" w:hAnsi="Arial" w:cs="Arial"/>
          <w:sz w:val="16"/>
        </w:rPr>
      </w:pPr>
    </w:p>
    <w:p w14:paraId="6CBA52E0" w14:textId="77777777" w:rsidR="00663B7E" w:rsidRPr="00171BF1" w:rsidRDefault="00663B7E" w:rsidP="00171BF1">
      <w:pPr>
        <w:ind w:left="284"/>
        <w:jc w:val="both"/>
        <w:rPr>
          <w:rFonts w:ascii="Arial" w:hAnsi="Arial" w:cs="Arial"/>
          <w:sz w:val="16"/>
        </w:rPr>
      </w:pPr>
    </w:p>
    <w:p w14:paraId="430A4519"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7C09B54F" w14:textId="77777777" w:rsidR="00663B7E" w:rsidRPr="00171BF1" w:rsidRDefault="00663B7E" w:rsidP="00171BF1">
      <w:pPr>
        <w:ind w:left="284"/>
        <w:jc w:val="both"/>
        <w:rPr>
          <w:rFonts w:ascii="Arial" w:hAnsi="Arial" w:cs="Arial"/>
          <w:sz w:val="16"/>
        </w:rPr>
      </w:pPr>
    </w:p>
    <w:p w14:paraId="1B7D80C0" w14:textId="77777777" w:rsidR="00663B7E" w:rsidRPr="00171BF1" w:rsidRDefault="00663B7E" w:rsidP="00171BF1">
      <w:pPr>
        <w:ind w:left="284"/>
        <w:jc w:val="both"/>
        <w:rPr>
          <w:rFonts w:ascii="Arial" w:hAnsi="Arial" w:cs="Arial"/>
          <w:sz w:val="16"/>
        </w:rPr>
      </w:pPr>
    </w:p>
    <w:p w14:paraId="38C112B4" w14:textId="77777777" w:rsidR="00663B7E" w:rsidRPr="00171BF1" w:rsidRDefault="00663B7E" w:rsidP="00171BF1">
      <w:pPr>
        <w:ind w:left="284"/>
        <w:jc w:val="both"/>
        <w:rPr>
          <w:rFonts w:ascii="Arial" w:hAnsi="Arial" w:cs="Arial"/>
          <w:sz w:val="16"/>
        </w:rPr>
      </w:pPr>
    </w:p>
    <w:p w14:paraId="61F74BC5" w14:textId="77777777" w:rsidR="00663B7E" w:rsidRDefault="00663B7E" w:rsidP="00171BF1">
      <w:pPr>
        <w:ind w:left="284"/>
        <w:jc w:val="both"/>
        <w:rPr>
          <w:rFonts w:ascii="Arial" w:hAnsi="Arial" w:cs="Arial"/>
          <w:sz w:val="16"/>
        </w:rPr>
      </w:pPr>
    </w:p>
    <w:p w14:paraId="6722B03C"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042683" w14:textId="77777777" w:rsidTr="00261FC1">
        <w:tc>
          <w:tcPr>
            <w:tcW w:w="10331" w:type="dxa"/>
            <w:shd w:val="clear" w:color="auto" w:fill="66CCFF"/>
          </w:tcPr>
          <w:p w14:paraId="38CFEEAD"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64623E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BDBB36D"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67F2F05" w14:textId="77777777" w:rsidR="00646B4F" w:rsidRPr="00171BF1" w:rsidRDefault="00646B4F" w:rsidP="00171BF1">
      <w:pPr>
        <w:ind w:left="284"/>
        <w:rPr>
          <w:rFonts w:ascii="Arial" w:hAnsi="Arial" w:cs="Arial"/>
        </w:rPr>
      </w:pPr>
    </w:p>
    <w:p w14:paraId="783BA52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33C07A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25E03F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0FDC7D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E9465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A3C8EB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03CAA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76C227A"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BCA28B1"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587D6C2" w14:textId="77777777" w:rsidR="00472B25" w:rsidRDefault="00472B25">
            <w:pPr>
              <w:tabs>
                <w:tab w:val="left" w:pos="864"/>
              </w:tabs>
              <w:snapToGrid w:val="0"/>
              <w:spacing w:before="120" w:after="120"/>
              <w:rPr>
                <w:rFonts w:ascii="Arial" w:hAnsi="Arial" w:cs="Arial"/>
                <w:sz w:val="16"/>
                <w:szCs w:val="16"/>
              </w:rPr>
            </w:pPr>
          </w:p>
          <w:p w14:paraId="37469CC1"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AF86E8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7B43544" w14:textId="77777777" w:rsidR="00472B25" w:rsidRDefault="00472B25">
            <w:pPr>
              <w:tabs>
                <w:tab w:val="left" w:pos="864"/>
              </w:tabs>
              <w:snapToGrid w:val="0"/>
              <w:spacing w:before="120" w:after="120"/>
              <w:jc w:val="right"/>
              <w:rPr>
                <w:rFonts w:ascii="Arial" w:hAnsi="Arial" w:cs="Arial"/>
                <w:sz w:val="16"/>
                <w:szCs w:val="16"/>
              </w:rPr>
            </w:pPr>
          </w:p>
        </w:tc>
      </w:tr>
      <w:tr w:rsidR="00472B25" w14:paraId="53D07638" w14:textId="77777777">
        <w:trPr>
          <w:trHeight w:val="737"/>
        </w:trPr>
        <w:tc>
          <w:tcPr>
            <w:tcW w:w="2566" w:type="dxa"/>
            <w:tcBorders>
              <w:left w:val="single" w:sz="8" w:space="0" w:color="000000"/>
              <w:bottom w:val="single" w:sz="8" w:space="0" w:color="000000"/>
            </w:tcBorders>
            <w:shd w:val="clear" w:color="auto" w:fill="auto"/>
          </w:tcPr>
          <w:p w14:paraId="0A73AC0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29BD015" w14:textId="77777777" w:rsidR="00472B25" w:rsidRDefault="00472B25">
            <w:pPr>
              <w:tabs>
                <w:tab w:val="left" w:pos="864"/>
              </w:tabs>
              <w:snapToGrid w:val="0"/>
              <w:spacing w:before="120" w:after="120"/>
              <w:rPr>
                <w:rFonts w:ascii="Arial" w:hAnsi="Arial" w:cs="Arial"/>
                <w:sz w:val="16"/>
                <w:szCs w:val="16"/>
              </w:rPr>
            </w:pPr>
          </w:p>
          <w:p w14:paraId="7E8A5DF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D42B5C1" w14:textId="77777777" w:rsidR="00472B25" w:rsidRDefault="00472B25">
            <w:pPr>
              <w:tabs>
                <w:tab w:val="left" w:pos="864"/>
              </w:tabs>
              <w:snapToGrid w:val="0"/>
              <w:spacing w:before="120" w:after="120"/>
              <w:jc w:val="right"/>
              <w:rPr>
                <w:rFonts w:ascii="Arial" w:hAnsi="Arial" w:cs="Arial"/>
                <w:sz w:val="16"/>
                <w:szCs w:val="16"/>
              </w:rPr>
            </w:pPr>
          </w:p>
          <w:p w14:paraId="2343607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AD792C9" w14:textId="77777777" w:rsidR="00472B25" w:rsidRDefault="00472B25">
            <w:pPr>
              <w:tabs>
                <w:tab w:val="left" w:pos="864"/>
              </w:tabs>
              <w:snapToGrid w:val="0"/>
              <w:spacing w:before="120" w:after="120"/>
              <w:jc w:val="right"/>
              <w:rPr>
                <w:rFonts w:ascii="Arial" w:hAnsi="Arial" w:cs="Arial"/>
                <w:sz w:val="16"/>
                <w:szCs w:val="16"/>
              </w:rPr>
            </w:pPr>
          </w:p>
          <w:p w14:paraId="6B270AA6"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F541C2E" w14:textId="77777777" w:rsidR="00472B25" w:rsidRDefault="00472B25">
      <w:pPr>
        <w:tabs>
          <w:tab w:val="left" w:pos="864"/>
        </w:tabs>
        <w:jc w:val="both"/>
        <w:rPr>
          <w:rFonts w:ascii="Arial" w:hAnsi="Arial" w:cs="Arial"/>
        </w:rPr>
      </w:pPr>
    </w:p>
    <w:p w14:paraId="58CA08B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9BE60ED" w14:textId="77777777" w:rsidR="00646B4F" w:rsidRDefault="00646B4F">
      <w:pPr>
        <w:tabs>
          <w:tab w:val="left" w:pos="864"/>
        </w:tabs>
        <w:jc w:val="both"/>
        <w:rPr>
          <w:rFonts w:ascii="Arial" w:hAnsi="Arial" w:cs="Arial"/>
        </w:rPr>
      </w:pPr>
    </w:p>
    <w:p w14:paraId="77994042" w14:textId="77777777" w:rsidR="00646B4F" w:rsidRDefault="00685900" w:rsidP="00171BF1">
      <w:pPr>
        <w:tabs>
          <w:tab w:val="left" w:pos="864"/>
        </w:tabs>
        <w:ind w:left="567"/>
        <w:jc w:val="both"/>
        <w:rPr>
          <w:rFonts w:ascii="Arial" w:hAnsi="Arial" w:cs="Arial"/>
        </w:rPr>
      </w:pPr>
      <w:r>
        <w:rPr>
          <w:rFonts w:ascii="Arial" w:hAnsi="Arial" w:cs="Arial"/>
        </w:rPr>
        <w:t>……./…………./……</w:t>
      </w:r>
    </w:p>
    <w:p w14:paraId="4D430DDA" w14:textId="77777777" w:rsidR="00646B4F" w:rsidRDefault="00646B4F">
      <w:pPr>
        <w:tabs>
          <w:tab w:val="left" w:pos="864"/>
        </w:tabs>
        <w:jc w:val="both"/>
        <w:rPr>
          <w:rFonts w:ascii="Arial" w:hAnsi="Arial" w:cs="Arial"/>
        </w:rPr>
      </w:pPr>
    </w:p>
    <w:p w14:paraId="20773100"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179F8772" w14:textId="77777777" w:rsidR="00646B4F" w:rsidRPr="00171BF1" w:rsidRDefault="001A1D05" w:rsidP="00171BF1">
      <w:pPr>
        <w:jc w:val="both"/>
        <w:rPr>
          <w:rFonts w:ascii="Arial" w:hAnsi="Arial" w:cs="Arial"/>
          <w:i/>
          <w:sz w:val="18"/>
        </w:rPr>
      </w:pPr>
      <w:r>
        <w:rPr>
          <w:rFonts w:ascii="Arial" w:hAnsi="Arial" w:cs="Arial"/>
          <w:i/>
          <w:sz w:val="18"/>
        </w:rPr>
        <w:lastRenderedPageBreak/>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E1BEDF7" w14:textId="77777777" w:rsidR="00646B4F" w:rsidRDefault="00646B4F">
      <w:pPr>
        <w:tabs>
          <w:tab w:val="left" w:pos="864"/>
        </w:tabs>
        <w:jc w:val="both"/>
        <w:rPr>
          <w:rFonts w:ascii="Arial" w:hAnsi="Arial" w:cs="Arial"/>
        </w:rPr>
      </w:pPr>
    </w:p>
    <w:p w14:paraId="7084F67E" w14:textId="77777777" w:rsidR="00646B4F" w:rsidRDefault="00646B4F">
      <w:pPr>
        <w:tabs>
          <w:tab w:val="left" w:pos="864"/>
        </w:tabs>
        <w:jc w:val="both"/>
        <w:rPr>
          <w:rFonts w:ascii="Arial" w:hAnsi="Arial" w:cs="Arial"/>
        </w:rPr>
      </w:pPr>
    </w:p>
    <w:p w14:paraId="37F130D7" w14:textId="77777777" w:rsidR="001A1D05" w:rsidRDefault="001A1D05">
      <w:pPr>
        <w:tabs>
          <w:tab w:val="left" w:pos="864"/>
        </w:tabs>
        <w:jc w:val="both"/>
        <w:rPr>
          <w:rFonts w:ascii="Arial" w:hAnsi="Arial" w:cs="Arial"/>
        </w:rPr>
      </w:pPr>
    </w:p>
    <w:p w14:paraId="3AEB85B1" w14:textId="77777777" w:rsidR="001A1D05" w:rsidRDefault="001A1D05">
      <w:pPr>
        <w:tabs>
          <w:tab w:val="left" w:pos="864"/>
        </w:tabs>
        <w:jc w:val="both"/>
        <w:rPr>
          <w:rFonts w:ascii="Arial" w:hAnsi="Arial" w:cs="Arial"/>
        </w:rPr>
      </w:pPr>
    </w:p>
    <w:p w14:paraId="7874AC1E" w14:textId="77777777" w:rsidR="001A1D05" w:rsidRDefault="001A1D05">
      <w:pPr>
        <w:tabs>
          <w:tab w:val="left" w:pos="864"/>
        </w:tabs>
        <w:jc w:val="both"/>
        <w:rPr>
          <w:rFonts w:ascii="Arial" w:hAnsi="Arial" w:cs="Arial"/>
        </w:rPr>
      </w:pPr>
    </w:p>
    <w:p w14:paraId="2EFBEC6B" w14:textId="77777777" w:rsidR="00646B4F" w:rsidRDefault="00646B4F">
      <w:pPr>
        <w:tabs>
          <w:tab w:val="left" w:pos="864"/>
        </w:tabs>
        <w:jc w:val="both"/>
        <w:rPr>
          <w:rFonts w:ascii="Arial" w:hAnsi="Arial" w:cs="Arial"/>
        </w:rPr>
      </w:pPr>
    </w:p>
    <w:p w14:paraId="11A97F8B" w14:textId="77777777" w:rsidR="00826CBB" w:rsidRDefault="00826CBB">
      <w:pPr>
        <w:tabs>
          <w:tab w:val="left" w:pos="864"/>
        </w:tabs>
        <w:jc w:val="both"/>
        <w:rPr>
          <w:rFonts w:ascii="Arial" w:hAnsi="Arial" w:cs="Arial"/>
        </w:rPr>
      </w:pPr>
    </w:p>
    <w:p w14:paraId="2E8EB397" w14:textId="77777777" w:rsidR="00826CBB" w:rsidRDefault="00826CBB">
      <w:pPr>
        <w:tabs>
          <w:tab w:val="left" w:pos="864"/>
        </w:tabs>
        <w:jc w:val="both"/>
        <w:rPr>
          <w:rFonts w:ascii="Arial" w:hAnsi="Arial" w:cs="Arial"/>
        </w:rPr>
      </w:pPr>
    </w:p>
    <w:p w14:paraId="338C7542" w14:textId="77777777" w:rsidR="00826CBB" w:rsidRDefault="00826CBB">
      <w:pPr>
        <w:tabs>
          <w:tab w:val="left" w:pos="864"/>
        </w:tabs>
        <w:jc w:val="both"/>
        <w:rPr>
          <w:rFonts w:ascii="Arial" w:hAnsi="Arial" w:cs="Arial"/>
        </w:rPr>
      </w:pPr>
    </w:p>
    <w:p w14:paraId="2E7B30CE" w14:textId="77777777" w:rsidR="00826CBB" w:rsidRDefault="00826CBB">
      <w:pPr>
        <w:tabs>
          <w:tab w:val="left" w:pos="864"/>
        </w:tabs>
        <w:jc w:val="both"/>
        <w:rPr>
          <w:rFonts w:ascii="Arial" w:hAnsi="Arial" w:cs="Arial"/>
        </w:rPr>
      </w:pPr>
    </w:p>
    <w:p w14:paraId="470C21C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778D26B" w14:textId="77777777" w:rsidR="00C56E90" w:rsidRDefault="00C56E90">
      <w:pPr>
        <w:tabs>
          <w:tab w:val="left" w:pos="864"/>
        </w:tabs>
        <w:jc w:val="both"/>
        <w:rPr>
          <w:rFonts w:ascii="Arial" w:hAnsi="Arial" w:cs="Arial"/>
        </w:rPr>
      </w:pPr>
    </w:p>
    <w:p w14:paraId="312D27C4"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C5B5C5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w:t>
      </w:r>
      <w:r w:rsidR="004A7FE4">
        <w:rPr>
          <w:rFonts w:ascii="Arial" w:hAnsi="Arial" w:cs="Arial"/>
          <w:i/>
          <w:iCs/>
          <w:sz w:val="18"/>
          <w:szCs w:val="18"/>
        </w:rPr>
        <w:t>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47F1B8FD"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F529DC6"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F7B82EE" w14:textId="77777777" w:rsidR="00C56E90" w:rsidRDefault="00C56E90">
      <w:pPr>
        <w:tabs>
          <w:tab w:val="left" w:pos="864"/>
        </w:tabs>
        <w:jc w:val="both"/>
        <w:rPr>
          <w:rFonts w:ascii="Arial" w:hAnsi="Arial" w:cs="Arial"/>
        </w:rPr>
      </w:pPr>
    </w:p>
    <w:p w14:paraId="005AC1AD"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4C4BBD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666D69" w14:textId="77777777" w:rsidR="00685900" w:rsidRPr="00F15FE2" w:rsidRDefault="00685900" w:rsidP="00685900">
      <w:pPr>
        <w:rPr>
          <w:rFonts w:ascii="Arial" w:hAnsi="Arial" w:cs="Arial"/>
          <w:sz w:val="18"/>
        </w:rPr>
      </w:pPr>
    </w:p>
    <w:p w14:paraId="4680429D"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1886969" w14:textId="77777777" w:rsidR="00685900" w:rsidRDefault="00685900" w:rsidP="00685900">
      <w:pPr>
        <w:ind w:left="284"/>
        <w:rPr>
          <w:rFonts w:ascii="Arial" w:hAnsi="Arial" w:cs="Arial"/>
          <w:sz w:val="16"/>
        </w:rPr>
      </w:pPr>
    </w:p>
    <w:p w14:paraId="2940BBF6" w14:textId="77777777" w:rsidR="00717070" w:rsidRPr="00F15FE2" w:rsidRDefault="00717070" w:rsidP="00685900">
      <w:pPr>
        <w:ind w:left="284"/>
        <w:rPr>
          <w:rFonts w:ascii="Arial" w:hAnsi="Arial" w:cs="Arial"/>
          <w:sz w:val="16"/>
        </w:rPr>
      </w:pPr>
    </w:p>
    <w:p w14:paraId="3377858A" w14:textId="77777777" w:rsidR="00685900" w:rsidRPr="00F15FE2" w:rsidRDefault="00685900" w:rsidP="00685900">
      <w:pPr>
        <w:ind w:left="284"/>
        <w:rPr>
          <w:rFonts w:ascii="Arial" w:hAnsi="Arial" w:cs="Arial"/>
          <w:sz w:val="16"/>
        </w:rPr>
      </w:pPr>
    </w:p>
    <w:p w14:paraId="0B4AC951"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F19D528" w14:textId="77777777" w:rsidR="00685900" w:rsidRDefault="00685900" w:rsidP="00685900">
      <w:pPr>
        <w:ind w:left="284"/>
        <w:rPr>
          <w:rFonts w:ascii="Arial" w:hAnsi="Arial" w:cs="Arial"/>
        </w:rPr>
      </w:pPr>
    </w:p>
    <w:p w14:paraId="000BCCDE" w14:textId="77777777" w:rsidR="00685900" w:rsidRDefault="00685900" w:rsidP="00685900">
      <w:pPr>
        <w:ind w:left="284"/>
        <w:rPr>
          <w:rFonts w:ascii="Arial" w:hAnsi="Arial" w:cs="Arial"/>
        </w:rPr>
      </w:pPr>
    </w:p>
    <w:p w14:paraId="5FBF1014"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5BCB189" w14:textId="77777777" w:rsidTr="00224E9C">
        <w:tc>
          <w:tcPr>
            <w:tcW w:w="10331" w:type="dxa"/>
            <w:shd w:val="clear" w:color="auto" w:fill="66CCFF"/>
          </w:tcPr>
          <w:p w14:paraId="3FD8A84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2F3DDBD"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08E76F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477FE9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A6E942F"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F37CB27" w14:textId="77777777" w:rsidR="00614607" w:rsidRDefault="00614607">
      <w:pPr>
        <w:pStyle w:val="En-tte"/>
        <w:tabs>
          <w:tab w:val="clear" w:pos="4536"/>
          <w:tab w:val="clear" w:pos="9072"/>
          <w:tab w:val="left" w:pos="864"/>
        </w:tabs>
        <w:rPr>
          <w:rFonts w:ascii="Arial" w:hAnsi="Arial" w:cs="Arial"/>
        </w:rPr>
      </w:pPr>
    </w:p>
    <w:p w14:paraId="1A798F95" w14:textId="77777777" w:rsidR="00764264" w:rsidRDefault="00764264">
      <w:pPr>
        <w:pStyle w:val="En-tte"/>
        <w:tabs>
          <w:tab w:val="clear" w:pos="4536"/>
          <w:tab w:val="clear" w:pos="9072"/>
          <w:tab w:val="left" w:pos="864"/>
        </w:tabs>
        <w:rPr>
          <w:rFonts w:ascii="Arial" w:hAnsi="Arial" w:cs="Arial"/>
        </w:rPr>
      </w:pPr>
    </w:p>
    <w:p w14:paraId="4485F6B5" w14:textId="77777777" w:rsidR="00764264" w:rsidRDefault="00764264">
      <w:pPr>
        <w:pStyle w:val="En-tte"/>
        <w:tabs>
          <w:tab w:val="clear" w:pos="4536"/>
          <w:tab w:val="clear" w:pos="9072"/>
          <w:tab w:val="left" w:pos="864"/>
        </w:tabs>
        <w:rPr>
          <w:rFonts w:ascii="Arial" w:hAnsi="Arial" w:cs="Arial"/>
        </w:rPr>
      </w:pPr>
    </w:p>
    <w:p w14:paraId="625664B4" w14:textId="77777777" w:rsidR="00764264" w:rsidRDefault="00764264">
      <w:pPr>
        <w:pStyle w:val="En-tte"/>
        <w:tabs>
          <w:tab w:val="clear" w:pos="4536"/>
          <w:tab w:val="clear" w:pos="9072"/>
          <w:tab w:val="left" w:pos="864"/>
        </w:tabs>
        <w:rPr>
          <w:rFonts w:ascii="Arial" w:hAnsi="Arial" w:cs="Arial"/>
        </w:rPr>
      </w:pPr>
    </w:p>
    <w:p w14:paraId="4DB9ADC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74BF21F" w14:textId="77777777" w:rsidR="00764264" w:rsidRDefault="00764264">
      <w:pPr>
        <w:pStyle w:val="En-tte"/>
        <w:tabs>
          <w:tab w:val="clear" w:pos="4536"/>
          <w:tab w:val="clear" w:pos="9072"/>
          <w:tab w:val="left" w:pos="864"/>
        </w:tabs>
        <w:rPr>
          <w:rFonts w:ascii="Arial" w:hAnsi="Arial" w:cs="Arial"/>
        </w:rPr>
      </w:pPr>
    </w:p>
    <w:p w14:paraId="679478C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5E9A11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ED5B770" w14:textId="77777777" w:rsidR="00411396" w:rsidRPr="00411396" w:rsidRDefault="00411396" w:rsidP="00411396">
      <w:pPr>
        <w:pStyle w:val="En-tte"/>
        <w:tabs>
          <w:tab w:val="left" w:pos="864"/>
        </w:tabs>
        <w:rPr>
          <w:rFonts w:ascii="Arial" w:hAnsi="Arial" w:cs="Arial"/>
        </w:rPr>
      </w:pPr>
    </w:p>
    <w:p w14:paraId="57EB137C"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7057670B" w14:textId="77777777" w:rsidR="00411396" w:rsidRDefault="00411396" w:rsidP="00411396">
      <w:pPr>
        <w:pStyle w:val="En-tte"/>
        <w:tabs>
          <w:tab w:val="left" w:pos="864"/>
        </w:tabs>
        <w:rPr>
          <w:rFonts w:ascii="Arial" w:hAnsi="Arial" w:cs="Arial"/>
        </w:rPr>
      </w:pPr>
    </w:p>
    <w:p w14:paraId="6418F985" w14:textId="77777777" w:rsidR="00717070" w:rsidRPr="00411396" w:rsidRDefault="00717070" w:rsidP="00411396">
      <w:pPr>
        <w:pStyle w:val="En-tte"/>
        <w:tabs>
          <w:tab w:val="left" w:pos="864"/>
        </w:tabs>
        <w:rPr>
          <w:rFonts w:ascii="Arial" w:hAnsi="Arial" w:cs="Arial"/>
        </w:rPr>
      </w:pPr>
    </w:p>
    <w:p w14:paraId="2D294C24" w14:textId="77777777" w:rsidR="00411396" w:rsidRPr="00411396" w:rsidRDefault="00411396" w:rsidP="00411396">
      <w:pPr>
        <w:pStyle w:val="En-tte"/>
        <w:tabs>
          <w:tab w:val="left" w:pos="864"/>
        </w:tabs>
        <w:rPr>
          <w:rFonts w:ascii="Arial" w:hAnsi="Arial" w:cs="Arial"/>
        </w:rPr>
      </w:pPr>
    </w:p>
    <w:p w14:paraId="245ADF57"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D36D36A" w14:textId="77777777" w:rsidR="00411396" w:rsidRPr="00411396" w:rsidRDefault="00411396" w:rsidP="00411396">
      <w:pPr>
        <w:pStyle w:val="En-tte"/>
        <w:tabs>
          <w:tab w:val="left" w:pos="864"/>
        </w:tabs>
        <w:rPr>
          <w:rFonts w:ascii="Arial" w:hAnsi="Arial" w:cs="Arial"/>
        </w:rPr>
      </w:pPr>
    </w:p>
    <w:p w14:paraId="4B5955EF" w14:textId="77777777" w:rsidR="00411396" w:rsidRPr="00411396" w:rsidRDefault="00411396" w:rsidP="00411396">
      <w:pPr>
        <w:pStyle w:val="En-tte"/>
        <w:tabs>
          <w:tab w:val="left" w:pos="864"/>
        </w:tabs>
        <w:rPr>
          <w:rFonts w:ascii="Arial" w:hAnsi="Arial" w:cs="Arial"/>
        </w:rPr>
      </w:pPr>
    </w:p>
    <w:p w14:paraId="3D429627" w14:textId="77777777" w:rsidR="00411396" w:rsidRDefault="00411396" w:rsidP="00411396">
      <w:pPr>
        <w:pStyle w:val="En-tte"/>
        <w:tabs>
          <w:tab w:val="left" w:pos="864"/>
        </w:tabs>
        <w:rPr>
          <w:rFonts w:ascii="Arial" w:hAnsi="Arial" w:cs="Arial"/>
        </w:rPr>
      </w:pPr>
    </w:p>
    <w:p w14:paraId="3E873853" w14:textId="77777777" w:rsidR="00717070" w:rsidRDefault="00717070" w:rsidP="00411396">
      <w:pPr>
        <w:pStyle w:val="En-tte"/>
        <w:tabs>
          <w:tab w:val="left" w:pos="864"/>
        </w:tabs>
        <w:rPr>
          <w:rFonts w:ascii="Arial" w:hAnsi="Arial" w:cs="Arial"/>
        </w:rPr>
      </w:pPr>
    </w:p>
    <w:p w14:paraId="6488A00B" w14:textId="77777777" w:rsidR="00717070" w:rsidRDefault="00717070" w:rsidP="00411396">
      <w:pPr>
        <w:pStyle w:val="En-tte"/>
        <w:tabs>
          <w:tab w:val="left" w:pos="864"/>
        </w:tabs>
        <w:rPr>
          <w:rFonts w:ascii="Arial" w:hAnsi="Arial" w:cs="Arial"/>
        </w:rPr>
      </w:pPr>
    </w:p>
    <w:p w14:paraId="6870A24E" w14:textId="77777777" w:rsidR="00717070" w:rsidRDefault="00717070" w:rsidP="00411396">
      <w:pPr>
        <w:pStyle w:val="En-tte"/>
        <w:tabs>
          <w:tab w:val="left" w:pos="864"/>
        </w:tabs>
        <w:rPr>
          <w:rFonts w:ascii="Arial" w:hAnsi="Arial" w:cs="Arial"/>
        </w:rPr>
      </w:pPr>
    </w:p>
    <w:p w14:paraId="440F8225" w14:textId="77777777" w:rsidR="00717070" w:rsidRPr="00411396" w:rsidRDefault="00717070" w:rsidP="00411396">
      <w:pPr>
        <w:pStyle w:val="En-tte"/>
        <w:tabs>
          <w:tab w:val="left" w:pos="864"/>
        </w:tabs>
        <w:rPr>
          <w:rFonts w:ascii="Arial" w:hAnsi="Arial" w:cs="Arial"/>
        </w:rPr>
      </w:pPr>
    </w:p>
    <w:p w14:paraId="2200B04B"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511A997" w14:textId="77777777">
        <w:tc>
          <w:tcPr>
            <w:tcW w:w="10331" w:type="dxa"/>
            <w:shd w:val="clear" w:color="auto" w:fill="66CCFF"/>
          </w:tcPr>
          <w:p w14:paraId="0F77E179"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11A3B60A"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08B493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A859E6D" w14:textId="77777777" w:rsidR="00472B25" w:rsidRDefault="00472B25">
      <w:pPr>
        <w:tabs>
          <w:tab w:val="left" w:pos="576"/>
        </w:tabs>
        <w:rPr>
          <w:rFonts w:ascii="Arial" w:hAnsi="Arial" w:cs="Arial"/>
          <w:iCs/>
        </w:rPr>
      </w:pPr>
    </w:p>
    <w:p w14:paraId="431B79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00ACBDC"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93B74D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C55A1A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8FD2AC0" w14:textId="77777777" w:rsidR="009A04B2" w:rsidRDefault="009A04B2" w:rsidP="00A02975">
            <w:pPr>
              <w:jc w:val="center"/>
              <w:rPr>
                <w:rFonts w:ascii="Arial" w:hAnsi="Arial" w:cs="Arial"/>
                <w:b/>
              </w:rPr>
            </w:pPr>
            <w:r>
              <w:rPr>
                <w:rFonts w:ascii="Arial" w:hAnsi="Arial" w:cs="Arial"/>
                <w:b/>
              </w:rPr>
              <w:t>N°</w:t>
            </w:r>
          </w:p>
          <w:p w14:paraId="335DE3C3" w14:textId="77777777" w:rsidR="009A04B2" w:rsidRDefault="009A04B2" w:rsidP="00827FD0">
            <w:pPr>
              <w:jc w:val="center"/>
              <w:rPr>
                <w:rFonts w:ascii="Arial" w:hAnsi="Arial" w:cs="Arial"/>
                <w:b/>
              </w:rPr>
            </w:pPr>
            <w:r>
              <w:rPr>
                <w:rFonts w:ascii="Arial" w:hAnsi="Arial" w:cs="Arial"/>
                <w:b/>
              </w:rPr>
              <w:t>du</w:t>
            </w:r>
          </w:p>
          <w:p w14:paraId="33F78BC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ABA2643"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AB16F"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B721499" w14:textId="77777777" w:rsidTr="00171BF1">
        <w:trPr>
          <w:trHeight w:val="1021"/>
        </w:trPr>
        <w:tc>
          <w:tcPr>
            <w:tcW w:w="832" w:type="dxa"/>
            <w:tcBorders>
              <w:top w:val="single" w:sz="4" w:space="0" w:color="000000"/>
              <w:left w:val="single" w:sz="4" w:space="0" w:color="000000"/>
            </w:tcBorders>
            <w:shd w:val="clear" w:color="auto" w:fill="CCFFFF"/>
          </w:tcPr>
          <w:p w14:paraId="3C28461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015847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487DE91" w14:textId="77777777" w:rsidR="009A04B2" w:rsidRDefault="009A04B2" w:rsidP="00310F9B">
            <w:pPr>
              <w:snapToGrid w:val="0"/>
              <w:jc w:val="both"/>
              <w:rPr>
                <w:rFonts w:ascii="Arial" w:hAnsi="Arial" w:cs="Arial"/>
              </w:rPr>
            </w:pPr>
          </w:p>
        </w:tc>
      </w:tr>
      <w:tr w:rsidR="009A04B2" w14:paraId="26B77FC1" w14:textId="77777777" w:rsidTr="00171BF1">
        <w:trPr>
          <w:trHeight w:val="1021"/>
        </w:trPr>
        <w:tc>
          <w:tcPr>
            <w:tcW w:w="832" w:type="dxa"/>
            <w:tcBorders>
              <w:left w:val="single" w:sz="4" w:space="0" w:color="000000"/>
            </w:tcBorders>
          </w:tcPr>
          <w:p w14:paraId="128D2D11"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D06A5D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314F995" w14:textId="77777777" w:rsidR="009A04B2" w:rsidRDefault="009A04B2" w:rsidP="00310F9B">
            <w:pPr>
              <w:snapToGrid w:val="0"/>
              <w:jc w:val="both"/>
              <w:rPr>
                <w:rFonts w:ascii="Arial" w:hAnsi="Arial" w:cs="Arial"/>
              </w:rPr>
            </w:pPr>
          </w:p>
        </w:tc>
      </w:tr>
      <w:tr w:rsidR="002F1469" w14:paraId="0E86BBBE" w14:textId="77777777" w:rsidTr="00C00E04">
        <w:trPr>
          <w:trHeight w:val="1021"/>
        </w:trPr>
        <w:tc>
          <w:tcPr>
            <w:tcW w:w="832" w:type="dxa"/>
            <w:tcBorders>
              <w:left w:val="single" w:sz="4" w:space="0" w:color="000000"/>
            </w:tcBorders>
            <w:shd w:val="clear" w:color="auto" w:fill="CCFFFF"/>
          </w:tcPr>
          <w:p w14:paraId="68ACD28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91630F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61EB24" w14:textId="77777777" w:rsidR="002F1469" w:rsidRDefault="002F1469" w:rsidP="00C00E04">
            <w:pPr>
              <w:snapToGrid w:val="0"/>
              <w:jc w:val="both"/>
              <w:rPr>
                <w:rFonts w:ascii="Arial" w:hAnsi="Arial" w:cs="Arial"/>
              </w:rPr>
            </w:pPr>
          </w:p>
        </w:tc>
      </w:tr>
      <w:tr w:rsidR="009051AC" w14:paraId="31FFEDB1" w14:textId="77777777" w:rsidTr="00C00E04">
        <w:trPr>
          <w:trHeight w:val="1021"/>
        </w:trPr>
        <w:tc>
          <w:tcPr>
            <w:tcW w:w="832" w:type="dxa"/>
            <w:tcBorders>
              <w:left w:val="single" w:sz="4" w:space="0" w:color="000000"/>
            </w:tcBorders>
          </w:tcPr>
          <w:p w14:paraId="61DD1EA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7AED89B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5CA03C9" w14:textId="77777777" w:rsidR="009051AC" w:rsidRDefault="009051AC" w:rsidP="00C00E04">
            <w:pPr>
              <w:snapToGrid w:val="0"/>
              <w:jc w:val="both"/>
              <w:rPr>
                <w:rFonts w:ascii="Arial" w:hAnsi="Arial" w:cs="Arial"/>
              </w:rPr>
            </w:pPr>
          </w:p>
        </w:tc>
      </w:tr>
      <w:tr w:rsidR="009051AC" w14:paraId="33C3250C" w14:textId="77777777" w:rsidTr="00C00E04">
        <w:trPr>
          <w:trHeight w:val="1021"/>
        </w:trPr>
        <w:tc>
          <w:tcPr>
            <w:tcW w:w="832" w:type="dxa"/>
            <w:tcBorders>
              <w:left w:val="single" w:sz="4" w:space="0" w:color="000000"/>
            </w:tcBorders>
            <w:shd w:val="clear" w:color="auto" w:fill="CCFFFF"/>
          </w:tcPr>
          <w:p w14:paraId="424E779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74DCE7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EF68E6F" w14:textId="77777777" w:rsidR="009051AC" w:rsidRDefault="009051AC" w:rsidP="00C00E04">
            <w:pPr>
              <w:snapToGrid w:val="0"/>
              <w:jc w:val="both"/>
              <w:rPr>
                <w:rFonts w:ascii="Arial" w:hAnsi="Arial" w:cs="Arial"/>
              </w:rPr>
            </w:pPr>
          </w:p>
        </w:tc>
      </w:tr>
      <w:tr w:rsidR="002F1469" w14:paraId="2F7909FA" w14:textId="77777777" w:rsidTr="002F1469">
        <w:trPr>
          <w:trHeight w:val="1021"/>
        </w:trPr>
        <w:tc>
          <w:tcPr>
            <w:tcW w:w="832" w:type="dxa"/>
            <w:tcBorders>
              <w:left w:val="single" w:sz="4" w:space="0" w:color="000000"/>
            </w:tcBorders>
          </w:tcPr>
          <w:p w14:paraId="6071065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B0D0E4C"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EA5984" w14:textId="77777777" w:rsidR="002F1469" w:rsidRDefault="002F1469" w:rsidP="00C00E04">
            <w:pPr>
              <w:snapToGrid w:val="0"/>
              <w:jc w:val="both"/>
              <w:rPr>
                <w:rFonts w:ascii="Arial" w:hAnsi="Arial" w:cs="Arial"/>
              </w:rPr>
            </w:pPr>
          </w:p>
        </w:tc>
      </w:tr>
      <w:tr w:rsidR="002F1469" w14:paraId="78652617" w14:textId="77777777" w:rsidTr="00C00E04">
        <w:trPr>
          <w:trHeight w:val="1021"/>
        </w:trPr>
        <w:tc>
          <w:tcPr>
            <w:tcW w:w="832" w:type="dxa"/>
            <w:tcBorders>
              <w:left w:val="single" w:sz="4" w:space="0" w:color="000000"/>
            </w:tcBorders>
            <w:shd w:val="clear" w:color="auto" w:fill="CCFFFF"/>
          </w:tcPr>
          <w:p w14:paraId="51807A6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8E3F52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C40435D" w14:textId="77777777" w:rsidR="002F1469" w:rsidRDefault="002F1469" w:rsidP="00C00E04">
            <w:pPr>
              <w:snapToGrid w:val="0"/>
              <w:jc w:val="both"/>
              <w:rPr>
                <w:rFonts w:ascii="Arial" w:hAnsi="Arial" w:cs="Arial"/>
              </w:rPr>
            </w:pPr>
          </w:p>
        </w:tc>
      </w:tr>
      <w:tr w:rsidR="002F1469" w14:paraId="5128254D" w14:textId="77777777" w:rsidTr="002F1469">
        <w:trPr>
          <w:trHeight w:val="1021"/>
        </w:trPr>
        <w:tc>
          <w:tcPr>
            <w:tcW w:w="832" w:type="dxa"/>
            <w:tcBorders>
              <w:left w:val="single" w:sz="4" w:space="0" w:color="000000"/>
            </w:tcBorders>
          </w:tcPr>
          <w:p w14:paraId="5B73425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FC57C9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6499D67" w14:textId="77777777" w:rsidR="002F1469" w:rsidRDefault="002F1469" w:rsidP="00C00E04">
            <w:pPr>
              <w:snapToGrid w:val="0"/>
              <w:jc w:val="both"/>
              <w:rPr>
                <w:rFonts w:ascii="Arial" w:hAnsi="Arial" w:cs="Arial"/>
              </w:rPr>
            </w:pPr>
          </w:p>
        </w:tc>
      </w:tr>
      <w:tr w:rsidR="009A04B2" w14:paraId="2B9F3F2F" w14:textId="77777777" w:rsidTr="00827FD0">
        <w:trPr>
          <w:trHeight w:val="1021"/>
        </w:trPr>
        <w:tc>
          <w:tcPr>
            <w:tcW w:w="832" w:type="dxa"/>
            <w:tcBorders>
              <w:left w:val="single" w:sz="4" w:space="0" w:color="000000"/>
              <w:bottom w:val="single" w:sz="4" w:space="0" w:color="000000"/>
            </w:tcBorders>
            <w:shd w:val="clear" w:color="auto" w:fill="CCFFFF"/>
          </w:tcPr>
          <w:p w14:paraId="0C2BCD3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76DAE4D"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5C46D3B" w14:textId="77777777" w:rsidR="009A04B2" w:rsidRDefault="009A04B2" w:rsidP="00310F9B">
            <w:pPr>
              <w:snapToGrid w:val="0"/>
              <w:jc w:val="both"/>
              <w:rPr>
                <w:rFonts w:ascii="Arial" w:hAnsi="Arial" w:cs="Arial"/>
              </w:rPr>
            </w:pPr>
          </w:p>
        </w:tc>
      </w:tr>
    </w:tbl>
    <w:p w14:paraId="1747C43F"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740540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E400F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B05993B"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20D471A9"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E2A646" w14:textId="77777777">
        <w:tc>
          <w:tcPr>
            <w:tcW w:w="10331" w:type="dxa"/>
            <w:shd w:val="clear" w:color="auto" w:fill="66CCFF"/>
          </w:tcPr>
          <w:p w14:paraId="11191260"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57118426" w14:textId="77777777" w:rsidR="00472B25" w:rsidRDefault="00472B25">
      <w:pPr>
        <w:tabs>
          <w:tab w:val="left" w:pos="426"/>
        </w:tabs>
        <w:jc w:val="both"/>
        <w:rPr>
          <w:rFonts w:ascii="Arial" w:hAnsi="Arial" w:cs="Arial"/>
          <w:spacing w:val="-10"/>
        </w:rPr>
      </w:pPr>
    </w:p>
    <w:p w14:paraId="560792E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B9B6D60" w14:textId="77777777" w:rsidR="00472B25" w:rsidRDefault="00472B25">
      <w:pPr>
        <w:tabs>
          <w:tab w:val="left" w:pos="426"/>
        </w:tabs>
        <w:jc w:val="both"/>
        <w:rPr>
          <w:rFonts w:ascii="Arial" w:hAnsi="Arial" w:cs="Arial"/>
          <w:spacing w:val="-10"/>
        </w:rPr>
      </w:pPr>
    </w:p>
    <w:p w14:paraId="14BFE454" w14:textId="77777777" w:rsidR="007314F1" w:rsidRDefault="007314F1">
      <w:pPr>
        <w:tabs>
          <w:tab w:val="left" w:pos="426"/>
        </w:tabs>
        <w:jc w:val="both"/>
        <w:rPr>
          <w:rFonts w:ascii="Arial" w:hAnsi="Arial" w:cs="Arial"/>
          <w:spacing w:val="-10"/>
        </w:rPr>
      </w:pPr>
    </w:p>
    <w:p w14:paraId="20A72616" w14:textId="77777777" w:rsidR="007314F1" w:rsidRDefault="007314F1">
      <w:pPr>
        <w:tabs>
          <w:tab w:val="left" w:pos="426"/>
        </w:tabs>
        <w:jc w:val="both"/>
        <w:rPr>
          <w:rFonts w:ascii="Arial" w:hAnsi="Arial" w:cs="Arial"/>
          <w:spacing w:val="-10"/>
        </w:rPr>
      </w:pPr>
    </w:p>
    <w:p w14:paraId="476CDCFA" w14:textId="77777777" w:rsidR="007314F1" w:rsidRDefault="007314F1">
      <w:pPr>
        <w:tabs>
          <w:tab w:val="left" w:pos="426"/>
        </w:tabs>
        <w:jc w:val="both"/>
        <w:rPr>
          <w:rFonts w:ascii="Arial" w:hAnsi="Arial" w:cs="Arial"/>
          <w:spacing w:val="-10"/>
        </w:rPr>
      </w:pPr>
    </w:p>
    <w:p w14:paraId="36664B7F" w14:textId="77777777" w:rsidR="007314F1" w:rsidRDefault="007314F1">
      <w:pPr>
        <w:tabs>
          <w:tab w:val="left" w:pos="426"/>
        </w:tabs>
        <w:jc w:val="both"/>
        <w:rPr>
          <w:rFonts w:ascii="Arial" w:hAnsi="Arial" w:cs="Arial"/>
          <w:spacing w:val="-10"/>
        </w:rPr>
      </w:pPr>
    </w:p>
    <w:p w14:paraId="0D6B1777" w14:textId="77777777" w:rsidR="007314F1" w:rsidRDefault="007314F1">
      <w:pPr>
        <w:tabs>
          <w:tab w:val="left" w:pos="426"/>
        </w:tabs>
        <w:jc w:val="both"/>
        <w:rPr>
          <w:rFonts w:ascii="Arial" w:hAnsi="Arial" w:cs="Arial"/>
          <w:spacing w:val="-10"/>
        </w:rPr>
      </w:pPr>
    </w:p>
    <w:p w14:paraId="606FD8EA" w14:textId="77777777" w:rsidR="007314F1" w:rsidRDefault="007314F1">
      <w:pPr>
        <w:tabs>
          <w:tab w:val="left" w:pos="426"/>
        </w:tabs>
        <w:jc w:val="both"/>
        <w:rPr>
          <w:rFonts w:ascii="Arial" w:hAnsi="Arial" w:cs="Arial"/>
          <w:spacing w:val="-10"/>
        </w:rPr>
      </w:pPr>
    </w:p>
    <w:p w14:paraId="3DE17B0D" w14:textId="77777777" w:rsidR="007314F1" w:rsidRDefault="007314F1">
      <w:pPr>
        <w:tabs>
          <w:tab w:val="left" w:pos="426"/>
        </w:tabs>
        <w:jc w:val="both"/>
        <w:rPr>
          <w:rFonts w:ascii="Arial" w:hAnsi="Arial" w:cs="Arial"/>
          <w:spacing w:val="-10"/>
        </w:rPr>
      </w:pPr>
    </w:p>
    <w:p w14:paraId="0E3A66BC" w14:textId="77777777" w:rsidR="00472B25" w:rsidRDefault="00472B25">
      <w:pPr>
        <w:tabs>
          <w:tab w:val="left" w:pos="426"/>
        </w:tabs>
        <w:jc w:val="both"/>
        <w:rPr>
          <w:rFonts w:ascii="Arial" w:hAnsi="Arial" w:cs="Arial"/>
          <w:spacing w:val="-10"/>
        </w:rPr>
      </w:pPr>
    </w:p>
    <w:p w14:paraId="7183F8EF" w14:textId="77777777" w:rsidR="00472B25" w:rsidRDefault="00472B25">
      <w:pPr>
        <w:tabs>
          <w:tab w:val="left" w:pos="426"/>
        </w:tabs>
        <w:jc w:val="both"/>
        <w:rPr>
          <w:rFonts w:ascii="Arial" w:hAnsi="Arial" w:cs="Arial"/>
          <w:spacing w:val="-10"/>
        </w:rPr>
      </w:pPr>
    </w:p>
    <w:p w14:paraId="6EF1E354"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sectPr w:rsidR="00472B25" w:rsidRPr="0013398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97D77" w14:textId="77777777" w:rsidR="009C69D8" w:rsidRDefault="009C69D8">
      <w:r>
        <w:separator/>
      </w:r>
    </w:p>
  </w:endnote>
  <w:endnote w:type="continuationSeparator" w:id="0">
    <w:p w14:paraId="2F70A943" w14:textId="77777777" w:rsidR="009C69D8" w:rsidRDefault="009C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7C17479" w14:textId="77777777">
      <w:trPr>
        <w:tblHeader/>
      </w:trPr>
      <w:tc>
        <w:tcPr>
          <w:tcW w:w="3513" w:type="dxa"/>
          <w:shd w:val="clear" w:color="auto" w:fill="66CCFF"/>
        </w:tcPr>
        <w:p w14:paraId="56E45004" w14:textId="77777777" w:rsidR="00472B25" w:rsidRPr="00DC23C5" w:rsidRDefault="00472B25">
          <w:pPr>
            <w:shd w:val="clear" w:color="auto" w:fill="66CCFF"/>
            <w:snapToGrid w:val="0"/>
            <w:ind w:right="360"/>
            <w:rPr>
              <w:rFonts w:ascii="Calibri" w:hAnsi="Calibri" w:cs="Calibri"/>
              <w:b/>
              <w:i/>
              <w:iCs/>
            </w:rPr>
          </w:pPr>
          <w:r w:rsidRPr="00DC23C5">
            <w:rPr>
              <w:rFonts w:ascii="Calibri" w:hAnsi="Calibri" w:cs="Calibri"/>
              <w:b/>
              <w:bCs/>
            </w:rPr>
            <w:t>DC2 – Déclaration du candidat</w:t>
          </w:r>
        </w:p>
      </w:tc>
      <w:tc>
        <w:tcPr>
          <w:tcW w:w="4680" w:type="dxa"/>
          <w:shd w:val="clear" w:color="auto" w:fill="66CCFF"/>
        </w:tcPr>
        <w:p w14:paraId="0FDE9E7F" w14:textId="08729F95" w:rsidR="00472B25" w:rsidRPr="00DC23C5" w:rsidRDefault="00A20AFC" w:rsidP="001427EF">
          <w:pPr>
            <w:shd w:val="clear" w:color="auto" w:fill="66CCFF"/>
            <w:snapToGrid w:val="0"/>
            <w:jc w:val="center"/>
            <w:rPr>
              <w:rFonts w:ascii="Calibri" w:hAnsi="Calibri" w:cs="Calibri"/>
              <w:b/>
              <w:bCs/>
            </w:rPr>
          </w:pPr>
          <w:r w:rsidRPr="00AC78B2">
            <w:rPr>
              <w:rFonts w:ascii="Calibri" w:hAnsi="Calibri" w:cs="Calibri"/>
              <w:b/>
              <w:bCs/>
            </w:rPr>
            <w:t>N° du marché public : 2026 – 066</w:t>
          </w:r>
          <w:r>
            <w:rPr>
              <w:rFonts w:ascii="Calibri" w:hAnsi="Calibri" w:cs="Calibri"/>
              <w:b/>
              <w:bCs/>
            </w:rPr>
            <w:t> </w:t>
          </w:r>
        </w:p>
      </w:tc>
      <w:tc>
        <w:tcPr>
          <w:tcW w:w="900" w:type="dxa"/>
          <w:shd w:val="clear" w:color="auto" w:fill="66CCFF"/>
        </w:tcPr>
        <w:p w14:paraId="6A7316F8" w14:textId="77777777" w:rsidR="00472B25" w:rsidRPr="00DC23C5" w:rsidRDefault="00472B25">
          <w:pPr>
            <w:shd w:val="clear" w:color="auto" w:fill="66CCFF"/>
            <w:snapToGrid w:val="0"/>
            <w:jc w:val="right"/>
            <w:rPr>
              <w:rFonts w:ascii="Calibri" w:hAnsi="Calibri" w:cs="Calibri"/>
            </w:rPr>
          </w:pPr>
          <w:r w:rsidRPr="00DC23C5">
            <w:rPr>
              <w:rFonts w:ascii="Calibri" w:hAnsi="Calibri" w:cs="Calibri"/>
              <w:b/>
              <w:bCs/>
            </w:rPr>
            <w:t xml:space="preserve">Page :     </w:t>
          </w:r>
        </w:p>
      </w:tc>
      <w:tc>
        <w:tcPr>
          <w:tcW w:w="540" w:type="dxa"/>
          <w:shd w:val="clear" w:color="auto" w:fill="66CCFF"/>
        </w:tcPr>
        <w:p w14:paraId="5C452812" w14:textId="77777777" w:rsidR="00472B25" w:rsidRPr="00DC23C5" w:rsidRDefault="00472B25">
          <w:pPr>
            <w:shd w:val="clear" w:color="auto" w:fill="66CCFF"/>
            <w:snapToGrid w:val="0"/>
            <w:jc w:val="center"/>
            <w:rPr>
              <w:rFonts w:ascii="Calibri" w:hAnsi="Calibri" w:cs="Calibri"/>
              <w:b/>
              <w:bCs/>
            </w:rPr>
          </w:pPr>
          <w:r w:rsidRPr="00DC23C5">
            <w:rPr>
              <w:rStyle w:val="Numrodepage"/>
              <w:rFonts w:ascii="Calibri" w:hAnsi="Calibri" w:cs="Calibri"/>
              <w:b/>
            </w:rPr>
            <w:fldChar w:fldCharType="begin"/>
          </w:r>
          <w:r w:rsidRPr="00DC23C5">
            <w:rPr>
              <w:rStyle w:val="Numrodepage"/>
              <w:rFonts w:ascii="Calibri" w:hAnsi="Calibri" w:cs="Calibri"/>
              <w:b/>
            </w:rPr>
            <w:instrText xml:space="preserve"> PAGE </w:instrText>
          </w:r>
          <w:r w:rsidRPr="00DC23C5">
            <w:rPr>
              <w:rStyle w:val="Numrodepage"/>
              <w:rFonts w:ascii="Calibri" w:hAnsi="Calibri" w:cs="Calibri"/>
              <w:b/>
            </w:rPr>
            <w:fldChar w:fldCharType="separate"/>
          </w:r>
          <w:r w:rsidR="00410C04" w:rsidRPr="00DC23C5">
            <w:rPr>
              <w:rStyle w:val="Numrodepage"/>
              <w:rFonts w:ascii="Calibri" w:hAnsi="Calibri" w:cs="Calibri"/>
              <w:b/>
              <w:noProof/>
            </w:rPr>
            <w:t>1</w:t>
          </w:r>
          <w:r w:rsidRPr="00DC23C5">
            <w:rPr>
              <w:rStyle w:val="Numrodepage"/>
              <w:rFonts w:ascii="Calibri" w:hAnsi="Calibri" w:cs="Calibri"/>
              <w:b/>
            </w:rPr>
            <w:fldChar w:fldCharType="end"/>
          </w:r>
        </w:p>
      </w:tc>
      <w:tc>
        <w:tcPr>
          <w:tcW w:w="180" w:type="dxa"/>
          <w:shd w:val="clear" w:color="auto" w:fill="66CCFF"/>
        </w:tcPr>
        <w:p w14:paraId="641F1DAB" w14:textId="77777777" w:rsidR="00472B25" w:rsidRPr="00DC23C5" w:rsidRDefault="00472B25">
          <w:pPr>
            <w:shd w:val="clear" w:color="auto" w:fill="66CCFF"/>
            <w:snapToGrid w:val="0"/>
            <w:jc w:val="center"/>
            <w:rPr>
              <w:rFonts w:ascii="Calibri" w:hAnsi="Calibri" w:cs="Calibri"/>
            </w:rPr>
          </w:pPr>
          <w:r w:rsidRPr="00DC23C5">
            <w:rPr>
              <w:rFonts w:ascii="Calibri" w:hAnsi="Calibri" w:cs="Calibri"/>
              <w:b/>
              <w:bCs/>
            </w:rPr>
            <w:t>/</w:t>
          </w:r>
        </w:p>
      </w:tc>
      <w:tc>
        <w:tcPr>
          <w:tcW w:w="540" w:type="dxa"/>
          <w:shd w:val="clear" w:color="auto" w:fill="66CCFF"/>
        </w:tcPr>
        <w:p w14:paraId="18C20EE0" w14:textId="77777777" w:rsidR="00472B25" w:rsidRPr="00DC23C5" w:rsidRDefault="00472B25">
          <w:pPr>
            <w:shd w:val="clear" w:color="auto" w:fill="66CCFF"/>
            <w:snapToGrid w:val="0"/>
            <w:jc w:val="center"/>
            <w:rPr>
              <w:rFonts w:ascii="Calibri" w:hAnsi="Calibri" w:cs="Calibri"/>
              <w:sz w:val="16"/>
              <w:szCs w:val="16"/>
            </w:rPr>
          </w:pPr>
          <w:r w:rsidRPr="00DC23C5">
            <w:rPr>
              <w:rStyle w:val="Numrodepage"/>
              <w:rFonts w:ascii="Calibri" w:hAnsi="Calibri" w:cs="Calibri"/>
              <w:b/>
            </w:rPr>
            <w:fldChar w:fldCharType="begin"/>
          </w:r>
          <w:r w:rsidRPr="00DC23C5">
            <w:rPr>
              <w:rStyle w:val="Numrodepage"/>
              <w:rFonts w:ascii="Calibri" w:hAnsi="Calibri" w:cs="Calibri"/>
              <w:b/>
            </w:rPr>
            <w:instrText xml:space="preserve"> NUMPAGES \*Arabic </w:instrText>
          </w:r>
          <w:r w:rsidRPr="00DC23C5">
            <w:rPr>
              <w:rStyle w:val="Numrodepage"/>
              <w:rFonts w:ascii="Calibri" w:hAnsi="Calibri" w:cs="Calibri"/>
              <w:b/>
            </w:rPr>
            <w:fldChar w:fldCharType="separate"/>
          </w:r>
          <w:r w:rsidR="00410C04" w:rsidRPr="00DC23C5">
            <w:rPr>
              <w:rStyle w:val="Numrodepage"/>
              <w:rFonts w:ascii="Calibri" w:hAnsi="Calibri" w:cs="Calibri"/>
              <w:b/>
              <w:noProof/>
            </w:rPr>
            <w:t>7</w:t>
          </w:r>
          <w:r w:rsidRPr="00DC23C5">
            <w:rPr>
              <w:rStyle w:val="Numrodepage"/>
              <w:rFonts w:ascii="Calibri" w:hAnsi="Calibri" w:cs="Calibri"/>
              <w:b/>
            </w:rPr>
            <w:fldChar w:fldCharType="end"/>
          </w:r>
        </w:p>
      </w:tc>
    </w:tr>
  </w:tbl>
  <w:p w14:paraId="039E42A4" w14:textId="567627E6" w:rsidR="00472B25" w:rsidRPr="00827FD0" w:rsidRDefault="00472B25" w:rsidP="00DC23C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8D329" w14:textId="77777777" w:rsidR="009C69D8" w:rsidRDefault="009C69D8">
      <w:r>
        <w:separator/>
      </w:r>
    </w:p>
  </w:footnote>
  <w:footnote w:type="continuationSeparator" w:id="0">
    <w:p w14:paraId="67665479" w14:textId="77777777" w:rsidR="009C69D8" w:rsidRDefault="009C69D8">
      <w:r>
        <w:continuationSeparator/>
      </w:r>
    </w:p>
  </w:footnote>
  <w:footnote w:id="1">
    <w:p w14:paraId="33DCE8DF" w14:textId="77777777" w:rsidR="00472B25" w:rsidRDefault="00472B25">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p w14:paraId="72543DEA" w14:textId="77777777" w:rsidR="00DC23C5" w:rsidRDefault="00DC23C5">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351370604">
    <w:abstractNumId w:val="0"/>
  </w:num>
  <w:num w:numId="2" w16cid:durableId="836923846">
    <w:abstractNumId w:val="1"/>
  </w:num>
  <w:num w:numId="3" w16cid:durableId="476805063">
    <w:abstractNumId w:val="2"/>
  </w:num>
  <w:num w:numId="4" w16cid:durableId="1296448635">
    <w:abstractNumId w:val="0"/>
  </w:num>
  <w:num w:numId="5" w16cid:durableId="91515239">
    <w:abstractNumId w:val="3"/>
  </w:num>
  <w:num w:numId="6" w16cid:durableId="1603874482">
    <w:abstractNumId w:val="4"/>
  </w:num>
  <w:num w:numId="7" w16cid:durableId="233247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92F4B"/>
    <w:rsid w:val="000B5164"/>
    <w:rsid w:val="000C31A6"/>
    <w:rsid w:val="000C6DF8"/>
    <w:rsid w:val="000C6EDA"/>
    <w:rsid w:val="000D4E2E"/>
    <w:rsid w:val="000E0EFF"/>
    <w:rsid w:val="000E3A79"/>
    <w:rsid w:val="000F3F78"/>
    <w:rsid w:val="001020A7"/>
    <w:rsid w:val="00102901"/>
    <w:rsid w:val="00133980"/>
    <w:rsid w:val="0013398C"/>
    <w:rsid w:val="001427EF"/>
    <w:rsid w:val="001535C7"/>
    <w:rsid w:val="00171BF1"/>
    <w:rsid w:val="00191902"/>
    <w:rsid w:val="001A1D05"/>
    <w:rsid w:val="001A5A4C"/>
    <w:rsid w:val="001C1FEF"/>
    <w:rsid w:val="001D25B2"/>
    <w:rsid w:val="001D58F2"/>
    <w:rsid w:val="001D742C"/>
    <w:rsid w:val="001E68EF"/>
    <w:rsid w:val="001F35D5"/>
    <w:rsid w:val="001F74F1"/>
    <w:rsid w:val="002228BD"/>
    <w:rsid w:val="00224E9C"/>
    <w:rsid w:val="00227BE7"/>
    <w:rsid w:val="0025478A"/>
    <w:rsid w:val="002562A1"/>
    <w:rsid w:val="00261FC1"/>
    <w:rsid w:val="002871EE"/>
    <w:rsid w:val="00293344"/>
    <w:rsid w:val="002A37D3"/>
    <w:rsid w:val="002B23F5"/>
    <w:rsid w:val="002B4731"/>
    <w:rsid w:val="002B54BB"/>
    <w:rsid w:val="002C00CB"/>
    <w:rsid w:val="002C1767"/>
    <w:rsid w:val="002D13A0"/>
    <w:rsid w:val="002F1469"/>
    <w:rsid w:val="003024CC"/>
    <w:rsid w:val="00302D9A"/>
    <w:rsid w:val="00310F9B"/>
    <w:rsid w:val="00312505"/>
    <w:rsid w:val="00331DDB"/>
    <w:rsid w:val="00340F85"/>
    <w:rsid w:val="003B5C6C"/>
    <w:rsid w:val="003C025D"/>
    <w:rsid w:val="003C4A1B"/>
    <w:rsid w:val="003D7667"/>
    <w:rsid w:val="003F2B90"/>
    <w:rsid w:val="00406F34"/>
    <w:rsid w:val="00410C04"/>
    <w:rsid w:val="00411396"/>
    <w:rsid w:val="00425B7A"/>
    <w:rsid w:val="00427375"/>
    <w:rsid w:val="00453F7A"/>
    <w:rsid w:val="00472B25"/>
    <w:rsid w:val="00483E5B"/>
    <w:rsid w:val="004877C0"/>
    <w:rsid w:val="00495346"/>
    <w:rsid w:val="004A6D4B"/>
    <w:rsid w:val="004A7F71"/>
    <w:rsid w:val="004A7FE4"/>
    <w:rsid w:val="004C221B"/>
    <w:rsid w:val="004E403E"/>
    <w:rsid w:val="004E6135"/>
    <w:rsid w:val="004F0D03"/>
    <w:rsid w:val="005036C5"/>
    <w:rsid w:val="00513F06"/>
    <w:rsid w:val="00514E32"/>
    <w:rsid w:val="00516C8B"/>
    <w:rsid w:val="005254E3"/>
    <w:rsid w:val="005321D6"/>
    <w:rsid w:val="00553297"/>
    <w:rsid w:val="00555AC1"/>
    <w:rsid w:val="0056052C"/>
    <w:rsid w:val="005721D3"/>
    <w:rsid w:val="0059116B"/>
    <w:rsid w:val="005A252C"/>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3C99"/>
    <w:rsid w:val="00674F75"/>
    <w:rsid w:val="00685900"/>
    <w:rsid w:val="00696240"/>
    <w:rsid w:val="006A340F"/>
    <w:rsid w:val="006A5F71"/>
    <w:rsid w:val="006A7983"/>
    <w:rsid w:val="006B4DD2"/>
    <w:rsid w:val="006C377E"/>
    <w:rsid w:val="006C6E7F"/>
    <w:rsid w:val="006E22A4"/>
    <w:rsid w:val="006E2A1B"/>
    <w:rsid w:val="006E2F47"/>
    <w:rsid w:val="006E6210"/>
    <w:rsid w:val="006F6740"/>
    <w:rsid w:val="00717070"/>
    <w:rsid w:val="007314F1"/>
    <w:rsid w:val="0073250F"/>
    <w:rsid w:val="00741ECB"/>
    <w:rsid w:val="00755416"/>
    <w:rsid w:val="00764264"/>
    <w:rsid w:val="00773271"/>
    <w:rsid w:val="00787E55"/>
    <w:rsid w:val="007A7713"/>
    <w:rsid w:val="007B4FB2"/>
    <w:rsid w:val="007C0A0D"/>
    <w:rsid w:val="007C3AB3"/>
    <w:rsid w:val="008015D0"/>
    <w:rsid w:val="00804803"/>
    <w:rsid w:val="00815797"/>
    <w:rsid w:val="00826CBB"/>
    <w:rsid w:val="00827FD0"/>
    <w:rsid w:val="00833F59"/>
    <w:rsid w:val="00866311"/>
    <w:rsid w:val="00872C42"/>
    <w:rsid w:val="00887F8C"/>
    <w:rsid w:val="008A3707"/>
    <w:rsid w:val="008A488F"/>
    <w:rsid w:val="008C2177"/>
    <w:rsid w:val="008D2EFB"/>
    <w:rsid w:val="008F5BD2"/>
    <w:rsid w:val="009051AC"/>
    <w:rsid w:val="0090530B"/>
    <w:rsid w:val="00906660"/>
    <w:rsid w:val="00912339"/>
    <w:rsid w:val="00940F87"/>
    <w:rsid w:val="0094174C"/>
    <w:rsid w:val="00960DE1"/>
    <w:rsid w:val="009614D5"/>
    <w:rsid w:val="009A04B2"/>
    <w:rsid w:val="009A394A"/>
    <w:rsid w:val="009B07B5"/>
    <w:rsid w:val="009B23A7"/>
    <w:rsid w:val="009C69D8"/>
    <w:rsid w:val="009D0426"/>
    <w:rsid w:val="009D52FB"/>
    <w:rsid w:val="009D6D88"/>
    <w:rsid w:val="009E28B2"/>
    <w:rsid w:val="009E5E75"/>
    <w:rsid w:val="00A02975"/>
    <w:rsid w:val="00A056B1"/>
    <w:rsid w:val="00A05A3B"/>
    <w:rsid w:val="00A20AFC"/>
    <w:rsid w:val="00A33818"/>
    <w:rsid w:val="00A507E0"/>
    <w:rsid w:val="00A600D6"/>
    <w:rsid w:val="00A70756"/>
    <w:rsid w:val="00A76616"/>
    <w:rsid w:val="00A83BDF"/>
    <w:rsid w:val="00A840BB"/>
    <w:rsid w:val="00A86C63"/>
    <w:rsid w:val="00A97E02"/>
    <w:rsid w:val="00AA372E"/>
    <w:rsid w:val="00AC41B1"/>
    <w:rsid w:val="00AC78B2"/>
    <w:rsid w:val="00AE0FCD"/>
    <w:rsid w:val="00AE632A"/>
    <w:rsid w:val="00B80B6A"/>
    <w:rsid w:val="00B96899"/>
    <w:rsid w:val="00BA7752"/>
    <w:rsid w:val="00BB7109"/>
    <w:rsid w:val="00BD02F9"/>
    <w:rsid w:val="00BD1236"/>
    <w:rsid w:val="00BE04BA"/>
    <w:rsid w:val="00C00E04"/>
    <w:rsid w:val="00C05C6A"/>
    <w:rsid w:val="00C07A1D"/>
    <w:rsid w:val="00C10C87"/>
    <w:rsid w:val="00C279F4"/>
    <w:rsid w:val="00C301F0"/>
    <w:rsid w:val="00C56C9E"/>
    <w:rsid w:val="00C56E90"/>
    <w:rsid w:val="00C61C85"/>
    <w:rsid w:val="00C62193"/>
    <w:rsid w:val="00C81F0E"/>
    <w:rsid w:val="00C82B82"/>
    <w:rsid w:val="00C84984"/>
    <w:rsid w:val="00CB66F6"/>
    <w:rsid w:val="00CB6B8D"/>
    <w:rsid w:val="00CC0527"/>
    <w:rsid w:val="00CC2129"/>
    <w:rsid w:val="00CC29D9"/>
    <w:rsid w:val="00CE32F2"/>
    <w:rsid w:val="00CF00C9"/>
    <w:rsid w:val="00D002AE"/>
    <w:rsid w:val="00D21AD8"/>
    <w:rsid w:val="00D404AA"/>
    <w:rsid w:val="00D436D9"/>
    <w:rsid w:val="00D63EF7"/>
    <w:rsid w:val="00D82167"/>
    <w:rsid w:val="00DA0E8D"/>
    <w:rsid w:val="00DA5F03"/>
    <w:rsid w:val="00DC23C5"/>
    <w:rsid w:val="00DC3F69"/>
    <w:rsid w:val="00DD3915"/>
    <w:rsid w:val="00DF6219"/>
    <w:rsid w:val="00E03F74"/>
    <w:rsid w:val="00E10A15"/>
    <w:rsid w:val="00E205DA"/>
    <w:rsid w:val="00E458D9"/>
    <w:rsid w:val="00E50B22"/>
    <w:rsid w:val="00EA3323"/>
    <w:rsid w:val="00EE435B"/>
    <w:rsid w:val="00EE5B56"/>
    <w:rsid w:val="00EE6FF6"/>
    <w:rsid w:val="00EF0333"/>
    <w:rsid w:val="00F07E94"/>
    <w:rsid w:val="00F12F30"/>
    <w:rsid w:val="00F1353C"/>
    <w:rsid w:val="00F30FB8"/>
    <w:rsid w:val="00F45CAD"/>
    <w:rsid w:val="00F5590E"/>
    <w:rsid w:val="00F9673C"/>
    <w:rsid w:val="00FB44EA"/>
    <w:rsid w:val="00FB6488"/>
    <w:rsid w:val="00FD11D9"/>
    <w:rsid w:val="00FD5C88"/>
    <w:rsid w:val="00FE26A7"/>
    <w:rsid w:val="00FE42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40D54E2"/>
  <w15:chartTrackingRefBased/>
  <w15:docId w15:val="{4F0715A2-D092-4205-8978-5B972CF09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67265602">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211505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3deaea-2173-4aa8-b012-2402475120bf">
      <Terms xmlns="http://schemas.microsoft.com/office/infopath/2007/PartnerControls"/>
    </lcf76f155ced4ddcb4097134ff3c332f>
    <TaxCatchAll xmlns="8ebdc407-df59-49e9-8671-320ea7fc3fa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FD0B9505C0B741AD83AF618A1CECB8" ma:contentTypeVersion="16" ma:contentTypeDescription="Crée un document." ma:contentTypeScope="" ma:versionID="7325c5d38eab35a1b5e269de1f2241e4">
  <xsd:schema xmlns:xsd="http://www.w3.org/2001/XMLSchema" xmlns:xs="http://www.w3.org/2001/XMLSchema" xmlns:p="http://schemas.microsoft.com/office/2006/metadata/properties" xmlns:ns2="5d3deaea-2173-4aa8-b012-2402475120bf" xmlns:ns3="8ebdc407-df59-49e9-8671-320ea7fc3faf" targetNamespace="http://schemas.microsoft.com/office/2006/metadata/properties" ma:root="true" ma:fieldsID="0c2a0e22ac4a4518d5ce7fd4ca02a644" ns2:_="" ns3:_="">
    <xsd:import namespace="5d3deaea-2173-4aa8-b012-2402475120bf"/>
    <xsd:import namespace="8ebdc407-df59-49e9-8671-320ea7fc3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deaea-2173-4aa8-b012-240247512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88ebead-a5cc-4640-a50b-65e7ec4ff8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bdc407-df59-49e9-8671-320ea7fc3faf"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5b78aed-0d04-49ed-9dac-65e72de4ba66}" ma:internalName="TaxCatchAll" ma:showField="CatchAllData" ma:web="8ebdc407-df59-49e9-8671-320ea7fc3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34F12-4958-4794-A8F9-78A0CEA3F743}">
  <ds:schemaRefs>
    <ds:schemaRef ds:uri="http://schemas.microsoft.com/office/2006/metadata/properties"/>
    <ds:schemaRef ds:uri="http://schemas.microsoft.com/office/infopath/2007/PartnerControls"/>
    <ds:schemaRef ds:uri="5d3deaea-2173-4aa8-b012-2402475120bf"/>
    <ds:schemaRef ds:uri="8ebdc407-df59-49e9-8671-320ea7fc3faf"/>
  </ds:schemaRefs>
</ds:datastoreItem>
</file>

<file path=customXml/itemProps2.xml><?xml version="1.0" encoding="utf-8"?>
<ds:datastoreItem xmlns:ds="http://schemas.openxmlformats.org/officeDocument/2006/customXml" ds:itemID="{544F8169-6B60-4D6E-A86B-CB7F01AB9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deaea-2173-4aa8-b012-2402475120bf"/>
    <ds:schemaRef ds:uri="8ebdc407-df59-49e9-8671-320ea7fc3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F72BFB-6640-4D1A-928D-9C5684F417D9}">
  <ds:schemaRefs>
    <ds:schemaRef ds:uri="http://schemas.microsoft.com/sharepoint/v3/contenttype/forms"/>
  </ds:schemaRefs>
</ds:datastoreItem>
</file>

<file path=customXml/itemProps4.xml><?xml version="1.0" encoding="utf-8"?>
<ds:datastoreItem xmlns:ds="http://schemas.openxmlformats.org/officeDocument/2006/customXml" ds:itemID="{26F7B6FE-66E5-4874-ABC4-1BF0A5DD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3491</Words>
  <Characters>19201</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MATOS Sarah</cp:lastModifiedBy>
  <cp:revision>5</cp:revision>
  <cp:lastPrinted>2016-11-02T14:02:00Z</cp:lastPrinted>
  <dcterms:created xsi:type="dcterms:W3CDTF">2025-01-31T12:51:00Z</dcterms:created>
  <dcterms:modified xsi:type="dcterms:W3CDTF">2026-02-18T16:21:00Z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0x0101008EFD0B9505C0B741AD83AF618A1CECB8</vt:lpwstr>
  </property>
  <property fmtid="{D5CDD505-2E9C-101B-9397-08002B2CF9AE}" pid="3" name="MediaServiceImageTags">
    <vt:lpwstr/>
  </property>
</Properties>
</file>